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 xml:space="preserve">МИНИСТЕРСТВО НАУКИ И ВЫСШЕГО ОБРАЗОВАНИЯ Российской Федерации </w:t>
      </w:r>
    </w:p>
    <w:p w:rsidR="003A6F5B" w:rsidRPr="003A6F5B" w:rsidRDefault="003A6F5B" w:rsidP="003A6F5B">
      <w:pPr>
        <w:ind w:firstLine="0"/>
        <w:jc w:val="center"/>
        <w:rPr>
          <w:lang w:val="ru-RU"/>
        </w:rPr>
      </w:pPr>
      <w:r w:rsidRPr="003A6F5B">
        <w:rPr>
          <w:lang w:val="ru-RU"/>
        </w:rPr>
        <w:t xml:space="preserve">Федеральное государственное бюджетное </w:t>
      </w:r>
    </w:p>
    <w:p w:rsidR="003A6F5B" w:rsidRPr="003A6F5B" w:rsidRDefault="003A6F5B" w:rsidP="003A6F5B">
      <w:pPr>
        <w:ind w:firstLine="0"/>
        <w:jc w:val="center"/>
        <w:rPr>
          <w:caps/>
          <w:lang w:val="ru-RU"/>
        </w:rPr>
      </w:pPr>
      <w:r w:rsidRPr="003A6F5B">
        <w:rPr>
          <w:lang w:val="ru-RU"/>
        </w:rPr>
        <w:t>образовательное учреждение высшего образования</w:t>
      </w:r>
    </w:p>
    <w:p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>«ТЮМЕНСКИЙ ИНДУСТРИАЛЬНЫЙ университет»</w:t>
      </w:r>
    </w:p>
    <w:p w:rsidR="003A6F5B" w:rsidRPr="003A6F5B" w:rsidRDefault="003A6F5B" w:rsidP="003A6F5B">
      <w:pPr>
        <w:rPr>
          <w:lang w:val="ru-RU"/>
        </w:rPr>
      </w:pPr>
    </w:p>
    <w:p w:rsidR="003A6F5B" w:rsidRPr="003A6F5B" w:rsidRDefault="003A6F5B" w:rsidP="003A6F5B">
      <w:pPr>
        <w:ind w:firstLine="0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Default="003A6F5B" w:rsidP="003A6F5B">
      <w:pPr>
        <w:tabs>
          <w:tab w:val="left" w:pos="7740"/>
        </w:tabs>
        <w:ind w:left="6804" w:firstLine="0"/>
        <w:jc w:val="left"/>
        <w:rPr>
          <w:b/>
          <w:caps/>
          <w:lang w:val="ru-RU"/>
        </w:rPr>
      </w:pPr>
      <w:r w:rsidRPr="003A6F5B">
        <w:rPr>
          <w:b/>
          <w:caps/>
          <w:lang w:val="ru-RU"/>
        </w:rPr>
        <w:t>Утверждаю</w:t>
      </w:r>
    </w:p>
    <w:p w:rsidR="00E03FE7" w:rsidRPr="003A6F5B" w:rsidRDefault="00E03FE7" w:rsidP="00E03FE7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>
        <w:rPr>
          <w:lang w:val="ru-RU"/>
        </w:rPr>
        <w:t>_______________________</w:t>
      </w:r>
    </w:p>
    <w:p w:rsidR="003A6F5B" w:rsidRPr="003A6F5B" w:rsidRDefault="00E03FE7" w:rsidP="003A6F5B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>
        <w:rPr>
          <w:lang w:val="ru-RU"/>
        </w:rPr>
        <w:t>_______________________</w:t>
      </w:r>
    </w:p>
    <w:p w:rsidR="003A6F5B" w:rsidRPr="003A6F5B" w:rsidRDefault="003A6F5B" w:rsidP="003A6F5B">
      <w:pPr>
        <w:keepNext/>
        <w:spacing w:before="240"/>
        <w:ind w:left="6804" w:firstLine="0"/>
        <w:jc w:val="left"/>
        <w:outlineLvl w:val="0"/>
        <w:rPr>
          <w:b/>
          <w:bCs/>
          <w:kern w:val="32"/>
          <w:szCs w:val="32"/>
          <w:lang w:val="ru-RU"/>
        </w:rPr>
      </w:pPr>
      <w:r w:rsidRPr="003A6F5B">
        <w:rPr>
          <w:lang w:val="ru-RU"/>
        </w:rPr>
        <w:t>«_____» _______  г.</w:t>
      </w:r>
    </w:p>
    <w:p w:rsidR="003A6F5B" w:rsidRP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ФОНД ОЦЕНОЧНЫХ СРЕДСТВ </w:t>
      </w:r>
    </w:p>
    <w:p w:rsidR="00173084" w:rsidRPr="00181714" w:rsidRDefault="00173084" w:rsidP="00173084">
      <w:pPr>
        <w:jc w:val="center"/>
        <w:rPr>
          <w:sz w:val="20"/>
          <w:lang w:val="ru-RU"/>
        </w:rPr>
      </w:pPr>
      <w:r w:rsidRPr="00181714">
        <w:rPr>
          <w:sz w:val="20"/>
          <w:lang w:val="ru-RU"/>
        </w:rPr>
        <w:t xml:space="preserve">ДЛЯ ПРОВЕРКИ СФОРМИРОВАННОСТИ КОМПЕТЕНЦИЙ </w:t>
      </w:r>
    </w:p>
    <w:p w:rsidR="00F42B9E" w:rsidRPr="003A6F5B" w:rsidRDefault="00F42B9E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p w:rsidR="003A6F5B" w:rsidRPr="003A6F5B" w:rsidRDefault="003A6F5B" w:rsidP="003A6F5B">
      <w:pPr>
        <w:keepNext/>
        <w:ind w:right="-5" w:firstLine="0"/>
        <w:jc w:val="center"/>
        <w:outlineLvl w:val="0"/>
        <w:rPr>
          <w:bCs/>
          <w:kern w:val="32"/>
          <w:szCs w:val="32"/>
          <w:lang w:val="ru-RU"/>
        </w:rPr>
      </w:pPr>
    </w:p>
    <w:tbl>
      <w:tblPr>
        <w:tblStyle w:val="afc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D904F3" w:rsidTr="00D904F3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bCs/>
                <w:kern w:val="32"/>
                <w:szCs w:val="32"/>
                <w:lang w:val="ru-RU"/>
              </w:rPr>
              <w:t>дисциплины:</w:t>
            </w:r>
          </w:p>
        </w:tc>
        <w:tc>
          <w:tcPr>
            <w:tcW w:w="7087" w:type="dxa"/>
          </w:tcPr>
          <w:p w:rsidR="00D904F3" w:rsidRPr="00E16937" w:rsidRDefault="00E41CD1" w:rsidP="002A788C">
            <w:pPr>
              <w:keepNext/>
              <w:spacing w:after="240"/>
              <w:ind w:right="-5" w:firstLine="0"/>
              <w:outlineLvl w:val="0"/>
              <w:rPr>
                <w:b/>
                <w:i/>
                <w:color w:val="8496B0"/>
                <w:sz w:val="16"/>
                <w:szCs w:val="16"/>
                <w:lang w:val="ru-RU"/>
              </w:rPr>
            </w:pPr>
            <w:r w:rsidRPr="00556BD4">
              <w:rPr>
                <w:b/>
                <w:szCs w:val="24"/>
                <w:lang w:val="ru-RU"/>
              </w:rPr>
              <w:t>Параллельные и распределенные вычисления</w:t>
            </w:r>
          </w:p>
        </w:tc>
      </w:tr>
      <w:tr w:rsidR="00D904F3" w:rsidRPr="00D212A4" w:rsidTr="00D904F3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lang w:val="ru-RU"/>
              </w:rPr>
              <w:t>направление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:rsidR="00D904F3" w:rsidRPr="00E16937" w:rsidRDefault="00D212A4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 w:rsidRPr="00D212A4">
              <w:rPr>
                <w:b/>
                <w:lang w:val="ru-RU"/>
              </w:rPr>
              <w:t>01.04.02 Прикладная математика и информатика</w:t>
            </w:r>
          </w:p>
        </w:tc>
      </w:tr>
      <w:tr w:rsidR="00D904F3" w:rsidRPr="00297EA1" w:rsidTr="00D904F3">
        <w:tc>
          <w:tcPr>
            <w:tcW w:w="3227" w:type="dxa"/>
            <w:vAlign w:val="center"/>
          </w:tcPr>
          <w:p w:rsidR="00D904F3" w:rsidRDefault="00E03FE7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>
              <w:rPr>
                <w:lang w:val="ru-RU"/>
              </w:rPr>
              <w:t>Н</w:t>
            </w:r>
            <w:r w:rsidR="00D904F3" w:rsidRPr="003A6F5B">
              <w:rPr>
                <w:lang w:val="ru-RU"/>
              </w:rPr>
              <w:t>аправленность</w:t>
            </w:r>
            <w:r>
              <w:rPr>
                <w:lang w:val="ru-RU"/>
              </w:rPr>
              <w:t>(профиль)</w:t>
            </w:r>
            <w:r w:rsidR="00D904F3"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:rsidR="00D904F3" w:rsidRPr="00E16937" w:rsidRDefault="00E03FE7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lang w:val="ru-RU"/>
              </w:rPr>
              <w:t>Машинное обучение и анализ данных</w:t>
            </w:r>
          </w:p>
        </w:tc>
      </w:tr>
      <w:tr w:rsidR="00D904F3" w:rsidTr="00F42B9E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форма</w:t>
            </w:r>
            <w:proofErr w:type="gramEnd"/>
            <w:r w:rsidRPr="003A6F5B">
              <w:rPr>
                <w:lang w:val="ru-RU"/>
              </w:rPr>
              <w:t xml:space="preserve"> обучения:</w:t>
            </w:r>
          </w:p>
        </w:tc>
        <w:tc>
          <w:tcPr>
            <w:tcW w:w="7087" w:type="dxa"/>
            <w:vAlign w:val="center"/>
          </w:tcPr>
          <w:p w:rsidR="00D904F3" w:rsidRPr="00F42B9E" w:rsidRDefault="00CF4F84" w:rsidP="00297EA1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kern w:val="32"/>
                <w:szCs w:val="32"/>
                <w:lang w:val="ru-RU"/>
              </w:rPr>
              <w:t>о</w:t>
            </w:r>
            <w:r w:rsidR="00D904F3" w:rsidRPr="00F42B9E">
              <w:rPr>
                <w:b/>
                <w:bCs/>
                <w:kern w:val="32"/>
                <w:szCs w:val="32"/>
                <w:lang w:val="ru-RU"/>
              </w:rPr>
              <w:t>чная</w:t>
            </w:r>
            <w:r>
              <w:rPr>
                <w:b/>
                <w:bCs/>
                <w:kern w:val="32"/>
                <w:szCs w:val="32"/>
                <w:lang w:val="ru-RU"/>
              </w:rPr>
              <w:t>, очно-заочная</w:t>
            </w:r>
            <w:bookmarkStart w:id="0" w:name="_GoBack"/>
            <w:bookmarkEnd w:id="0"/>
          </w:p>
        </w:tc>
      </w:tr>
    </w:tbl>
    <w:p w:rsidR="00E03FE7" w:rsidRDefault="00E03FE7" w:rsidP="00D9103A">
      <w:pPr>
        <w:ind w:firstLine="0"/>
        <w:rPr>
          <w:szCs w:val="24"/>
          <w:lang w:val="ru-RU"/>
        </w:rPr>
      </w:pPr>
    </w:p>
    <w:p w:rsidR="00E03FE7" w:rsidRDefault="00E03FE7">
      <w:pPr>
        <w:suppressAutoHyphens w:val="0"/>
        <w:ind w:firstLine="0"/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E03FE7" w:rsidRPr="00724A88" w:rsidRDefault="00E03FE7" w:rsidP="00E03FE7">
      <w:pPr>
        <w:jc w:val="left"/>
        <w:rPr>
          <w:lang w:val="ru-RU"/>
        </w:rPr>
      </w:pPr>
      <w:bookmarkStart w:id="1" w:name="bookmark11"/>
      <w:r>
        <w:rPr>
          <w:lang w:val="ru-RU"/>
        </w:rPr>
        <w:lastRenderedPageBreak/>
        <w:t xml:space="preserve">Фонд оценочных средств </w:t>
      </w:r>
      <w:r w:rsidRPr="00724A88">
        <w:rPr>
          <w:lang w:val="ru-RU"/>
        </w:rPr>
        <w:t>рассмотрен</w:t>
      </w:r>
      <w:r>
        <w:rPr>
          <w:lang w:val="ru-RU"/>
        </w:rPr>
        <w:t xml:space="preserve"> </w:t>
      </w:r>
    </w:p>
    <w:p w:rsidR="00E03FE7" w:rsidRPr="00724A88" w:rsidRDefault="00E03FE7" w:rsidP="00E03FE7">
      <w:pPr>
        <w:jc w:val="left"/>
        <w:rPr>
          <w:lang w:val="ru-RU"/>
        </w:rPr>
      </w:pPr>
      <w:proofErr w:type="gramStart"/>
      <w:r w:rsidRPr="00724A88">
        <w:rPr>
          <w:lang w:val="ru-RU"/>
        </w:rPr>
        <w:t>на</w:t>
      </w:r>
      <w:proofErr w:type="gramEnd"/>
      <w:r>
        <w:rPr>
          <w:lang w:val="ru-RU"/>
        </w:rPr>
        <w:t xml:space="preserve"> </w:t>
      </w:r>
      <w:r w:rsidRPr="00724A88">
        <w:rPr>
          <w:lang w:val="ru-RU"/>
        </w:rPr>
        <w:t>заседании</w:t>
      </w:r>
      <w:r>
        <w:rPr>
          <w:lang w:val="ru-RU"/>
        </w:rPr>
        <w:t xml:space="preserve"> </w:t>
      </w:r>
      <w:r w:rsidRPr="00724A88">
        <w:rPr>
          <w:lang w:val="ru-RU"/>
        </w:rPr>
        <w:t>кафедры</w:t>
      </w:r>
      <w:r>
        <w:rPr>
          <w:lang w:val="ru-RU"/>
        </w:rPr>
        <w:t xml:space="preserve"> </w:t>
      </w:r>
      <w:r w:rsidR="0069753A">
        <w:rPr>
          <w:lang w:val="ru-RU"/>
        </w:rPr>
        <w:t>математики и прикладных информационных технологий</w:t>
      </w:r>
    </w:p>
    <w:p w:rsidR="00E03FE7" w:rsidRPr="00724A88" w:rsidRDefault="00E03FE7" w:rsidP="00E03FE7">
      <w:pPr>
        <w:jc w:val="left"/>
        <w:rPr>
          <w:i/>
          <w:color w:val="8496B0" w:themeColor="text2" w:themeTint="99"/>
          <w:sz w:val="16"/>
          <w:szCs w:val="16"/>
          <w:lang w:val="ru-RU"/>
        </w:rPr>
      </w:pPr>
    </w:p>
    <w:p w:rsidR="00E03FE7" w:rsidRPr="00724A88" w:rsidRDefault="00E03FE7" w:rsidP="00E03FE7">
      <w:pPr>
        <w:rPr>
          <w:lang w:val="ru-RU"/>
        </w:rPr>
      </w:pPr>
    </w:p>
    <w:p w:rsidR="00E03FE7" w:rsidRPr="000E7543" w:rsidRDefault="00E03FE7" w:rsidP="00E03FE7">
      <w:pPr>
        <w:rPr>
          <w:i/>
          <w:vertAlign w:val="superscript"/>
          <w:lang w:val="ru-RU"/>
        </w:rPr>
      </w:pPr>
      <w:r w:rsidRPr="000E7543">
        <w:rPr>
          <w:lang w:val="ru-RU"/>
        </w:rPr>
        <w:t xml:space="preserve">Протокол </w:t>
      </w:r>
      <w:proofErr w:type="gramStart"/>
      <w:r w:rsidRPr="000E7543">
        <w:rPr>
          <w:lang w:val="ru-RU"/>
        </w:rPr>
        <w:t xml:space="preserve">№ </w:t>
      </w:r>
      <w:r>
        <w:rPr>
          <w:u w:val="single"/>
          <w:lang w:val="ru-RU"/>
        </w:rPr>
        <w:t xml:space="preserve"> _</w:t>
      </w:r>
      <w:proofErr w:type="gramEnd"/>
      <w:r>
        <w:rPr>
          <w:u w:val="single"/>
          <w:lang w:val="ru-RU"/>
        </w:rPr>
        <w:t>__</w:t>
      </w:r>
      <w:r w:rsidRPr="000E7543">
        <w:rPr>
          <w:u w:val="single"/>
          <w:lang w:val="ru-RU"/>
        </w:rPr>
        <w:t xml:space="preserve"> </w:t>
      </w:r>
      <w:r w:rsidRPr="000E7543">
        <w:rPr>
          <w:lang w:val="ru-RU"/>
        </w:rPr>
        <w:t xml:space="preserve"> от «</w:t>
      </w:r>
      <w:r>
        <w:rPr>
          <w:lang w:val="ru-RU"/>
        </w:rPr>
        <w:t>_____</w:t>
      </w:r>
      <w:r w:rsidRPr="000E7543">
        <w:rPr>
          <w:lang w:val="ru-RU"/>
        </w:rPr>
        <w:t>»</w:t>
      </w:r>
      <w:r w:rsidRPr="000E7543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 xml:space="preserve">_____________ </w:t>
      </w:r>
      <w:r w:rsidRPr="000E7543">
        <w:rPr>
          <w:lang w:val="ru-RU"/>
        </w:rPr>
        <w:t>г.</w:t>
      </w:r>
    </w:p>
    <w:p w:rsidR="00E03FE7" w:rsidRPr="00724A88" w:rsidRDefault="00E03FE7" w:rsidP="00E03FE7">
      <w:pPr>
        <w:ind w:firstLine="0"/>
        <w:rPr>
          <w:lang w:val="ru-RU"/>
        </w:rPr>
      </w:pPr>
    </w:p>
    <w:p w:rsidR="00D9103A" w:rsidRDefault="00D9103A" w:rsidP="003935C9">
      <w:pPr>
        <w:pStyle w:val="afd"/>
        <w:jc w:val="center"/>
        <w:rPr>
          <w:rFonts w:eastAsia="Times New Roman"/>
          <w:szCs w:val="24"/>
          <w:lang w:eastAsia="ar-SA"/>
        </w:rPr>
      </w:pPr>
      <w:r>
        <w:rPr>
          <w:rFonts w:eastAsia="Times New Roman"/>
          <w:szCs w:val="24"/>
          <w:lang w:eastAsia="ar-SA"/>
        </w:rPr>
        <w:br w:type="page"/>
      </w:r>
    </w:p>
    <w:p w:rsidR="00C6609E" w:rsidRDefault="00C6609E" w:rsidP="003935C9">
      <w:pPr>
        <w:pStyle w:val="afd"/>
        <w:jc w:val="center"/>
        <w:rPr>
          <w:rFonts w:eastAsia="Times New Roman"/>
          <w:b/>
          <w:bCs/>
          <w:szCs w:val="24"/>
        </w:rPr>
      </w:pPr>
    </w:p>
    <w:bookmarkEnd w:id="1"/>
    <w:p w:rsidR="00173084" w:rsidRPr="00D77E4F" w:rsidRDefault="00173084" w:rsidP="00173084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  <w:r w:rsidRPr="00D77E4F">
        <w:rPr>
          <w:b/>
          <w:szCs w:val="24"/>
          <w:lang w:val="ru-RU" w:eastAsia="en-US"/>
        </w:rPr>
        <w:t xml:space="preserve">Процесс изучения дисциплины направлен на формирование следующих компетенций: </w:t>
      </w:r>
    </w:p>
    <w:tbl>
      <w:tblPr>
        <w:tblW w:w="47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8"/>
        <w:gridCol w:w="6127"/>
      </w:tblGrid>
      <w:tr w:rsidR="00173084" w:rsidRPr="00297EA1" w:rsidTr="00783A1D">
        <w:tc>
          <w:tcPr>
            <w:tcW w:w="1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084" w:rsidRPr="00783A1D" w:rsidRDefault="00173084" w:rsidP="00783A1D">
            <w:pPr>
              <w:tabs>
                <w:tab w:val="left" w:pos="567"/>
              </w:tabs>
              <w:ind w:firstLine="0"/>
              <w:jc w:val="center"/>
              <w:rPr>
                <w:szCs w:val="24"/>
                <w:lang w:val="ru-RU" w:eastAsia="en-US"/>
              </w:rPr>
            </w:pPr>
            <w:r w:rsidRPr="00783A1D">
              <w:rPr>
                <w:szCs w:val="24"/>
                <w:lang w:val="ru-RU" w:eastAsia="en-US"/>
              </w:rPr>
              <w:t>Код и наименование компетенции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084" w:rsidRPr="00783A1D" w:rsidRDefault="00173084" w:rsidP="00783A1D">
            <w:pPr>
              <w:tabs>
                <w:tab w:val="left" w:pos="567"/>
              </w:tabs>
              <w:ind w:firstLine="0"/>
              <w:jc w:val="center"/>
              <w:rPr>
                <w:szCs w:val="24"/>
                <w:lang w:val="ru-RU" w:eastAsia="en-US"/>
              </w:rPr>
            </w:pPr>
            <w:r w:rsidRPr="00783A1D">
              <w:rPr>
                <w:szCs w:val="24"/>
                <w:lang w:val="ru-RU" w:eastAsia="en-US"/>
              </w:rPr>
              <w:t>Код и наименование индикатора достижения компетенции (ИДК)</w:t>
            </w:r>
          </w:p>
        </w:tc>
      </w:tr>
      <w:tr w:rsidR="00783A1D" w:rsidRPr="00297EA1" w:rsidTr="00783A1D">
        <w:trPr>
          <w:trHeight w:val="690"/>
        </w:trPr>
        <w:tc>
          <w:tcPr>
            <w:tcW w:w="171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A1D" w:rsidRPr="00783A1D" w:rsidRDefault="00783A1D" w:rsidP="00783A1D">
            <w:pPr>
              <w:tabs>
                <w:tab w:val="left" w:pos="567"/>
              </w:tabs>
              <w:ind w:firstLine="0"/>
              <w:jc w:val="center"/>
              <w:rPr>
                <w:i/>
                <w:szCs w:val="24"/>
                <w:lang w:val="ru-RU" w:eastAsia="en-US"/>
              </w:rPr>
            </w:pPr>
            <w:r w:rsidRPr="00783A1D">
              <w:rPr>
                <w:szCs w:val="24"/>
                <w:lang w:val="ru-RU" w:eastAsia="en-US"/>
              </w:rPr>
              <w:t>ПКС-1. Способен управлять этапами жизненного цикла методологической и технологической инфраструктуры анализа больших данных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A1D" w:rsidRPr="00783A1D" w:rsidRDefault="00783A1D" w:rsidP="00783A1D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 w:rsidRPr="00783A1D">
              <w:rPr>
                <w:szCs w:val="24"/>
                <w:lang w:val="ru-RU" w:eastAsia="en-US"/>
              </w:rPr>
              <w:t>ПКС-1.1. Способен проводить сравнительный анализ и выбор источников данных, средств хранения и обработки данных, оценку условий их приобретения и использования</w:t>
            </w:r>
          </w:p>
        </w:tc>
      </w:tr>
      <w:tr w:rsidR="00783A1D" w:rsidRPr="00297EA1" w:rsidTr="00783A1D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A1D" w:rsidRPr="00783A1D" w:rsidRDefault="00783A1D" w:rsidP="00783A1D">
            <w:pPr>
              <w:tabs>
                <w:tab w:val="left" w:pos="567"/>
              </w:tabs>
              <w:ind w:firstLine="0"/>
              <w:jc w:val="center"/>
              <w:rPr>
                <w:i/>
                <w:szCs w:val="24"/>
                <w:lang w:val="ru-RU" w:eastAsia="en-US"/>
              </w:rPr>
            </w:pPr>
          </w:p>
        </w:tc>
        <w:tc>
          <w:tcPr>
            <w:tcW w:w="32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A1D" w:rsidRPr="00783A1D" w:rsidRDefault="00783A1D" w:rsidP="00783A1D">
            <w:pPr>
              <w:widowControl w:val="0"/>
              <w:ind w:firstLine="0"/>
              <w:rPr>
                <w:rFonts w:eastAsiaTheme="minorEastAsia"/>
                <w:szCs w:val="24"/>
                <w:lang w:val="ru-RU" w:eastAsia="en-US"/>
              </w:rPr>
            </w:pPr>
            <w:r w:rsidRPr="00783A1D">
              <w:rPr>
                <w:szCs w:val="24"/>
                <w:lang w:val="ru-RU" w:eastAsia="en-US"/>
              </w:rPr>
              <w:t>ПКС-1.2. Способен оценивать экономические показатели (затраты на внедрение/модификацию, эффективность и пр.) технологий больших данных</w:t>
            </w:r>
          </w:p>
        </w:tc>
      </w:tr>
      <w:tr w:rsidR="00783A1D" w:rsidRPr="00297EA1" w:rsidTr="00783A1D">
        <w:trPr>
          <w:trHeight w:val="322"/>
        </w:trPr>
        <w:tc>
          <w:tcPr>
            <w:tcW w:w="17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A1D" w:rsidRPr="00783A1D" w:rsidRDefault="00783A1D" w:rsidP="00783A1D">
            <w:pPr>
              <w:widowControl w:val="0"/>
              <w:ind w:firstLine="0"/>
              <w:jc w:val="center"/>
              <w:rPr>
                <w:rFonts w:eastAsiaTheme="minorEastAsia"/>
                <w:szCs w:val="24"/>
                <w:lang w:val="ru-RU" w:eastAsia="en-US"/>
              </w:rPr>
            </w:pPr>
            <w:r w:rsidRPr="00783A1D">
              <w:rPr>
                <w:szCs w:val="24"/>
                <w:lang w:val="ru-RU" w:eastAsia="en-US"/>
              </w:rPr>
              <w:t>ПКС-2. Способен разрабатывать (совершенствовать) и внедрять новые методы, модели, алгоритмы, технологии и инструментальные средства работы с большими данным</w:t>
            </w:r>
          </w:p>
        </w:tc>
        <w:tc>
          <w:tcPr>
            <w:tcW w:w="3285" w:type="pct"/>
            <w:tcBorders>
              <w:left w:val="single" w:sz="4" w:space="0" w:color="auto"/>
              <w:right w:val="single" w:sz="4" w:space="0" w:color="auto"/>
            </w:tcBorders>
          </w:tcPr>
          <w:p w:rsidR="00783A1D" w:rsidRPr="00783A1D" w:rsidRDefault="00783A1D" w:rsidP="00783A1D">
            <w:pPr>
              <w:widowControl w:val="0"/>
              <w:ind w:firstLine="0"/>
              <w:rPr>
                <w:rFonts w:eastAsiaTheme="minorEastAsia"/>
                <w:szCs w:val="24"/>
                <w:lang w:val="ru-RU" w:eastAsia="en-US"/>
              </w:rPr>
            </w:pPr>
            <w:r w:rsidRPr="00783A1D">
              <w:rPr>
                <w:szCs w:val="24"/>
                <w:lang w:val="ru-RU" w:eastAsia="en-US"/>
              </w:rPr>
              <w:t xml:space="preserve">ПКС-2.1. </w:t>
            </w:r>
            <w:proofErr w:type="gramStart"/>
            <w:r w:rsidRPr="00783A1D">
              <w:rPr>
                <w:szCs w:val="24"/>
                <w:lang w:val="ru-RU" w:eastAsia="en-US"/>
              </w:rPr>
              <w:t>Способен  разрабатывать</w:t>
            </w:r>
            <w:proofErr w:type="gramEnd"/>
            <w:r w:rsidRPr="00783A1D">
              <w:rPr>
                <w:szCs w:val="24"/>
                <w:lang w:val="ru-RU" w:eastAsia="en-US"/>
              </w:rPr>
              <w:t xml:space="preserve"> методы, модели, алгоритмы, технологии и инструментальные средства работы с большими данными</w:t>
            </w:r>
          </w:p>
        </w:tc>
      </w:tr>
      <w:tr w:rsidR="00783A1D" w:rsidRPr="00297EA1" w:rsidTr="00783A1D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A1D" w:rsidRPr="00783A1D" w:rsidRDefault="00783A1D" w:rsidP="00783A1D">
            <w:pPr>
              <w:tabs>
                <w:tab w:val="left" w:pos="567"/>
              </w:tabs>
              <w:ind w:firstLine="0"/>
              <w:rPr>
                <w:i/>
                <w:szCs w:val="24"/>
                <w:lang w:val="ru-RU" w:eastAsia="en-US"/>
              </w:rPr>
            </w:pPr>
          </w:p>
        </w:tc>
        <w:tc>
          <w:tcPr>
            <w:tcW w:w="32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A1D" w:rsidRPr="00783A1D" w:rsidRDefault="00783A1D" w:rsidP="00783A1D">
            <w:pPr>
              <w:ind w:firstLine="0"/>
              <w:rPr>
                <w:rFonts w:eastAsiaTheme="minorEastAsia"/>
                <w:szCs w:val="24"/>
                <w:lang w:val="ru-RU" w:eastAsia="en-US"/>
              </w:rPr>
            </w:pPr>
            <w:r w:rsidRPr="00783A1D">
              <w:rPr>
                <w:szCs w:val="24"/>
                <w:lang w:val="ru-RU" w:eastAsia="en-US"/>
              </w:rPr>
              <w:t xml:space="preserve">ПКС-2.2. Способен оптимизировать и внедрять методы, модели, алгоритмы, технологии </w:t>
            </w:r>
            <w:proofErr w:type="gramStart"/>
            <w:r w:rsidRPr="00783A1D">
              <w:rPr>
                <w:szCs w:val="24"/>
                <w:lang w:val="ru-RU" w:eastAsia="en-US"/>
              </w:rPr>
              <w:t>и  инструментальные</w:t>
            </w:r>
            <w:proofErr w:type="gramEnd"/>
            <w:r w:rsidRPr="00783A1D">
              <w:rPr>
                <w:szCs w:val="24"/>
                <w:lang w:val="ru-RU" w:eastAsia="en-US"/>
              </w:rPr>
              <w:t xml:space="preserve"> средства работы с большими данными в профессиональной деятельности</w:t>
            </w:r>
          </w:p>
        </w:tc>
      </w:tr>
    </w:tbl>
    <w:p w:rsidR="00CB4A28" w:rsidRPr="00D77E4F" w:rsidRDefault="00CB4A28" w:rsidP="00F41114">
      <w:pPr>
        <w:suppressAutoHyphens w:val="0"/>
        <w:ind w:firstLine="0"/>
        <w:jc w:val="left"/>
        <w:rPr>
          <w:color w:val="000000"/>
          <w:szCs w:val="24"/>
          <w:lang w:val="ru-RU" w:eastAsia="ru-RU"/>
        </w:rPr>
      </w:pPr>
    </w:p>
    <w:p w:rsidR="00173084" w:rsidRPr="00D77E4F" w:rsidRDefault="00173084" w:rsidP="00173084">
      <w:pPr>
        <w:pStyle w:val="1b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D77E4F">
        <w:rPr>
          <w:b/>
          <w:iCs/>
          <w:sz w:val="24"/>
          <w:szCs w:val="24"/>
        </w:rPr>
        <w:t>ОЦЕНОЧНЫЕ МАТЕРИАЛЫ ДЛЯ ПРОВЕРКИ СФОРМИРОВАННОСТИ КОМПЕТЕНЦИЙ</w:t>
      </w:r>
    </w:p>
    <w:p w:rsidR="00173084" w:rsidRDefault="00173084" w:rsidP="00783A1D">
      <w:pPr>
        <w:suppressAutoHyphens w:val="0"/>
        <w:rPr>
          <w:i/>
          <w:szCs w:val="24"/>
          <w:lang w:val="ru-RU" w:eastAsia="en-US"/>
        </w:rPr>
      </w:pPr>
      <w:r w:rsidRPr="00D77E4F">
        <w:rPr>
          <w:b/>
          <w:szCs w:val="24"/>
          <w:lang w:val="ru-RU"/>
        </w:rPr>
        <w:t>Для оценки ПК</w:t>
      </w:r>
      <w:r w:rsidR="00783A1D">
        <w:rPr>
          <w:b/>
          <w:szCs w:val="24"/>
          <w:lang w:val="ru-RU"/>
        </w:rPr>
        <w:t>С</w:t>
      </w:r>
      <w:r w:rsidRPr="00D77E4F">
        <w:rPr>
          <w:b/>
          <w:szCs w:val="24"/>
          <w:lang w:val="ru-RU"/>
        </w:rPr>
        <w:t>-1</w:t>
      </w:r>
      <w:r w:rsidRPr="00D77E4F">
        <w:rPr>
          <w:szCs w:val="24"/>
          <w:lang w:val="ru-RU"/>
        </w:rPr>
        <w:t xml:space="preserve"> </w:t>
      </w:r>
      <w:r w:rsidR="00783A1D" w:rsidRPr="00783A1D">
        <w:rPr>
          <w:i/>
          <w:szCs w:val="24"/>
          <w:lang w:val="ru-RU" w:eastAsia="en-US"/>
        </w:rPr>
        <w:t>Способен управлять этапами жизненного цикла методологической и технологической инфраструктуры анализа больших данных</w:t>
      </w:r>
    </w:p>
    <w:p w:rsidR="00783A1D" w:rsidRPr="00D77E4F" w:rsidRDefault="00783A1D" w:rsidP="00783A1D">
      <w:pPr>
        <w:suppressAutoHyphens w:val="0"/>
        <w:rPr>
          <w:b/>
          <w:szCs w:val="24"/>
          <w:lang w:val="ru-RU"/>
        </w:rPr>
      </w:pPr>
    </w:p>
    <w:p w:rsidR="00397988" w:rsidRPr="00397988" w:rsidRDefault="00397988" w:rsidP="00397988">
      <w:pPr>
        <w:pStyle w:val="afd"/>
        <w:numPr>
          <w:ilvl w:val="0"/>
          <w:numId w:val="42"/>
        </w:numPr>
        <w:tabs>
          <w:tab w:val="left" w:pos="881"/>
          <w:tab w:val="left" w:pos="4487"/>
        </w:tabs>
        <w:ind w:left="357" w:firstLine="0"/>
        <w:jc w:val="left"/>
        <w:rPr>
          <w:szCs w:val="24"/>
        </w:rPr>
      </w:pPr>
      <w:r w:rsidRPr="00397988">
        <w:rPr>
          <w:szCs w:val="24"/>
        </w:rPr>
        <w:t>Архитектура вычисления с явным параллелизмом команд:</w:t>
      </w:r>
    </w:p>
    <w:p w:rsidR="00397988" w:rsidRPr="00397988" w:rsidRDefault="00397988" w:rsidP="00397988">
      <w:pPr>
        <w:pStyle w:val="afd"/>
        <w:tabs>
          <w:tab w:val="left" w:pos="881"/>
          <w:tab w:val="left" w:pos="4487"/>
        </w:tabs>
        <w:ind w:left="1236"/>
        <w:jc w:val="left"/>
        <w:rPr>
          <w:szCs w:val="24"/>
        </w:rPr>
      </w:pPr>
    </w:p>
    <w:p w:rsidR="00397988" w:rsidRPr="00564601" w:rsidRDefault="00397988" w:rsidP="00397988">
      <w:pPr>
        <w:tabs>
          <w:tab w:val="left" w:pos="881"/>
          <w:tab w:val="left" w:pos="4487"/>
        </w:tabs>
        <w:ind w:left="879" w:hanging="453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EPIC</w:t>
      </w:r>
    </w:p>
    <w:p w:rsidR="00397988" w:rsidRPr="00564601" w:rsidRDefault="00397988" w:rsidP="00397988">
      <w:pPr>
        <w:tabs>
          <w:tab w:val="left" w:pos="881"/>
          <w:tab w:val="left" w:pos="4487"/>
        </w:tabs>
        <w:ind w:left="879" w:hanging="453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CISC</w:t>
      </w:r>
    </w:p>
    <w:p w:rsidR="00397988" w:rsidRDefault="00397988" w:rsidP="00397988">
      <w:pPr>
        <w:tabs>
          <w:tab w:val="left" w:pos="881"/>
          <w:tab w:val="left" w:pos="4487"/>
        </w:tabs>
        <w:ind w:left="879" w:hanging="453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RISC</w:t>
      </w:r>
    </w:p>
    <w:p w:rsidR="00397988" w:rsidRDefault="00397988" w:rsidP="00397988">
      <w:pPr>
        <w:tabs>
          <w:tab w:val="left" w:pos="881"/>
          <w:tab w:val="left" w:pos="4487"/>
        </w:tabs>
        <w:ind w:left="879" w:hanging="453"/>
        <w:jc w:val="left"/>
        <w:rPr>
          <w:szCs w:val="24"/>
          <w:lang w:val="ru-RU"/>
        </w:rPr>
      </w:pPr>
    </w:p>
    <w:p w:rsidR="00397988" w:rsidRDefault="00397988" w:rsidP="00397988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>Правильный ответ: 1.</w:t>
      </w:r>
    </w:p>
    <w:p w:rsidR="00397988" w:rsidRPr="00397988" w:rsidRDefault="00397988" w:rsidP="00397988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397988" w:rsidRPr="00397988" w:rsidRDefault="00397988" w:rsidP="00397988">
      <w:pPr>
        <w:pStyle w:val="afd"/>
        <w:numPr>
          <w:ilvl w:val="0"/>
          <w:numId w:val="42"/>
        </w:numPr>
        <w:tabs>
          <w:tab w:val="left" w:pos="881"/>
          <w:tab w:val="left" w:pos="4487"/>
        </w:tabs>
        <w:ind w:left="357" w:firstLine="0"/>
        <w:jc w:val="left"/>
        <w:rPr>
          <w:szCs w:val="24"/>
        </w:rPr>
      </w:pPr>
      <w:r w:rsidRPr="00397988">
        <w:rPr>
          <w:szCs w:val="24"/>
        </w:rPr>
        <w:t>Особенностями архитектуры EPIC являются:</w:t>
      </w:r>
    </w:p>
    <w:p w:rsidR="00397988" w:rsidRPr="00397988" w:rsidRDefault="00397988" w:rsidP="00397988">
      <w:pPr>
        <w:pStyle w:val="afd"/>
        <w:tabs>
          <w:tab w:val="left" w:pos="881"/>
          <w:tab w:val="left" w:pos="4487"/>
        </w:tabs>
        <w:ind w:left="1236"/>
        <w:jc w:val="left"/>
        <w:rPr>
          <w:szCs w:val="24"/>
        </w:rPr>
      </w:pPr>
    </w:p>
    <w:p w:rsidR="00397988" w:rsidRPr="00564601" w:rsidRDefault="00397988" w:rsidP="00397988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большое количество регистров</w:t>
      </w:r>
    </w:p>
    <w:p w:rsidR="00397988" w:rsidRPr="00564601" w:rsidRDefault="00397988" w:rsidP="00397988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масштабируемость архитектуры до большого количества функциональных блоков (наследственно масштабируемой системой команд)</w:t>
      </w:r>
    </w:p>
    <w:p w:rsidR="00397988" w:rsidRPr="00564601" w:rsidRDefault="00397988" w:rsidP="00397988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явный параллелизм в машинном коде (поиск зависимостей между командами осуществляет не процессор, а компилятор)</w:t>
      </w:r>
    </w:p>
    <w:p w:rsidR="00397988" w:rsidRPr="00564601" w:rsidRDefault="00397988" w:rsidP="00397988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предикация</w:t>
      </w:r>
    </w:p>
    <w:p w:rsidR="00397988" w:rsidRPr="00564601" w:rsidRDefault="00397988" w:rsidP="00397988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5)</w:t>
      </w:r>
      <w:r w:rsidRPr="00564601">
        <w:rPr>
          <w:szCs w:val="24"/>
          <w:lang w:val="ru-RU"/>
        </w:rPr>
        <w:tab/>
        <w:t>предварительная загрузка</w:t>
      </w:r>
    </w:p>
    <w:p w:rsidR="00397988" w:rsidRPr="00564601" w:rsidRDefault="00397988" w:rsidP="00397988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6)</w:t>
      </w:r>
      <w:r w:rsidRPr="00564601">
        <w:rPr>
          <w:szCs w:val="24"/>
          <w:lang w:val="ru-RU"/>
        </w:rPr>
        <w:tab/>
        <w:t>малое количество форматов команд</w:t>
      </w:r>
    </w:p>
    <w:p w:rsidR="00397988" w:rsidRPr="00564601" w:rsidRDefault="00397988" w:rsidP="00397988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7)</w:t>
      </w:r>
      <w:r w:rsidRPr="00564601">
        <w:rPr>
          <w:szCs w:val="24"/>
          <w:lang w:val="ru-RU"/>
        </w:rPr>
        <w:tab/>
        <w:t>малое число способов адресации</w:t>
      </w:r>
    </w:p>
    <w:p w:rsidR="00397988" w:rsidRDefault="00397988" w:rsidP="00397988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8)</w:t>
      </w:r>
      <w:r w:rsidRPr="00564601">
        <w:rPr>
          <w:szCs w:val="24"/>
          <w:lang w:val="ru-RU"/>
        </w:rPr>
        <w:tab/>
        <w:t>доступ к памяти только посредством команд «Чтение» и «Запись»</w:t>
      </w:r>
    </w:p>
    <w:p w:rsidR="00397988" w:rsidRPr="00564601" w:rsidRDefault="00397988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397988" w:rsidRDefault="00397988" w:rsidP="00397988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>Правильный ответ: 1</w:t>
      </w:r>
      <w:r>
        <w:rPr>
          <w:b/>
          <w:szCs w:val="24"/>
          <w:lang w:val="ru-RU"/>
        </w:rPr>
        <w:t>,2,3,4,5</w:t>
      </w:r>
      <w:r w:rsidRPr="00397988">
        <w:rPr>
          <w:b/>
          <w:szCs w:val="24"/>
          <w:lang w:val="ru-RU"/>
        </w:rPr>
        <w:t>.</w:t>
      </w:r>
    </w:p>
    <w:p w:rsidR="00397988" w:rsidRDefault="00397988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397988" w:rsidRDefault="00397988" w:rsidP="00397988">
      <w:pPr>
        <w:pStyle w:val="afd"/>
        <w:numPr>
          <w:ilvl w:val="0"/>
          <w:numId w:val="42"/>
        </w:numPr>
        <w:tabs>
          <w:tab w:val="left" w:pos="881"/>
          <w:tab w:val="left" w:pos="4487"/>
        </w:tabs>
        <w:jc w:val="left"/>
        <w:rPr>
          <w:color w:val="231F20"/>
          <w:szCs w:val="24"/>
        </w:rPr>
      </w:pPr>
      <w:r w:rsidRPr="00397988">
        <w:rPr>
          <w:color w:val="231F20"/>
          <w:szCs w:val="24"/>
        </w:rPr>
        <w:t xml:space="preserve">Различают следующие </w:t>
      </w:r>
      <w:r w:rsidRPr="00516CDD">
        <w:rPr>
          <w:b/>
          <w:i/>
          <w:color w:val="231F20"/>
          <w:szCs w:val="24"/>
        </w:rPr>
        <w:t>уровни параллелизма</w:t>
      </w:r>
      <w:r w:rsidRPr="00397988">
        <w:rPr>
          <w:color w:val="231F20"/>
          <w:szCs w:val="24"/>
        </w:rPr>
        <w:t>:</w:t>
      </w:r>
    </w:p>
    <w:p w:rsidR="00397988" w:rsidRPr="00397988" w:rsidRDefault="00397988" w:rsidP="00397988">
      <w:pPr>
        <w:pStyle w:val="afd"/>
        <w:tabs>
          <w:tab w:val="left" w:pos="881"/>
          <w:tab w:val="left" w:pos="4487"/>
        </w:tabs>
        <w:ind w:left="1236"/>
        <w:jc w:val="left"/>
        <w:rPr>
          <w:szCs w:val="24"/>
        </w:rPr>
      </w:pPr>
    </w:p>
    <w:p w:rsidR="00397988" w:rsidRPr="00564601" w:rsidRDefault="00397988" w:rsidP="00516CDD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Микроуровень</w:t>
      </w:r>
    </w:p>
    <w:p w:rsidR="00397988" w:rsidRPr="00564601" w:rsidRDefault="00397988" w:rsidP="00516CDD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Уровень команд</w:t>
      </w:r>
    </w:p>
    <w:p w:rsidR="00397988" w:rsidRPr="00564601" w:rsidRDefault="00397988" w:rsidP="00516CDD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lastRenderedPageBreak/>
        <w:t>3)</w:t>
      </w:r>
      <w:r w:rsidRPr="00564601">
        <w:rPr>
          <w:szCs w:val="24"/>
          <w:lang w:val="ru-RU"/>
        </w:rPr>
        <w:tab/>
        <w:t>Уровень потоков</w:t>
      </w:r>
    </w:p>
    <w:p w:rsidR="00397988" w:rsidRPr="00564601" w:rsidRDefault="00397988" w:rsidP="00516CDD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Уровень заданий</w:t>
      </w:r>
    </w:p>
    <w:p w:rsidR="00397988" w:rsidRPr="00564601" w:rsidRDefault="00397988" w:rsidP="00516CDD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5)</w:t>
      </w:r>
      <w:r w:rsidRPr="00564601">
        <w:rPr>
          <w:szCs w:val="24"/>
          <w:lang w:val="ru-RU"/>
        </w:rPr>
        <w:tab/>
        <w:t>Макроуровень</w:t>
      </w:r>
    </w:p>
    <w:p w:rsidR="00397988" w:rsidRPr="00564601" w:rsidRDefault="00397988" w:rsidP="00516CDD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6)</w:t>
      </w:r>
      <w:r w:rsidRPr="00564601">
        <w:rPr>
          <w:szCs w:val="24"/>
          <w:lang w:val="ru-RU"/>
        </w:rPr>
        <w:tab/>
        <w:t>Уровень операндов</w:t>
      </w:r>
    </w:p>
    <w:p w:rsidR="00397988" w:rsidRDefault="00397988" w:rsidP="00516CDD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7)</w:t>
      </w:r>
      <w:r w:rsidRPr="00564601">
        <w:rPr>
          <w:szCs w:val="24"/>
          <w:lang w:val="ru-RU"/>
        </w:rPr>
        <w:tab/>
        <w:t>Уровень подпрограмм</w:t>
      </w:r>
    </w:p>
    <w:p w:rsidR="00397988" w:rsidRDefault="00397988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397988" w:rsidRDefault="00397988" w:rsidP="00397988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>Правильный ответ: 1</w:t>
      </w:r>
      <w:r>
        <w:rPr>
          <w:b/>
          <w:szCs w:val="24"/>
          <w:lang w:val="ru-RU"/>
        </w:rPr>
        <w:t>,2,3,4</w:t>
      </w:r>
      <w:r w:rsidRPr="00397988">
        <w:rPr>
          <w:b/>
          <w:szCs w:val="24"/>
          <w:lang w:val="ru-RU"/>
        </w:rPr>
        <w:t>.</w:t>
      </w:r>
    </w:p>
    <w:p w:rsidR="00397988" w:rsidRPr="00564601" w:rsidRDefault="00397988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516CDD" w:rsidRDefault="00516CDD" w:rsidP="00516CDD">
      <w:pPr>
        <w:pStyle w:val="afd"/>
        <w:numPr>
          <w:ilvl w:val="0"/>
          <w:numId w:val="42"/>
        </w:numPr>
        <w:tabs>
          <w:tab w:val="left" w:pos="881"/>
          <w:tab w:val="left" w:pos="4487"/>
        </w:tabs>
        <w:ind w:left="357" w:firstLine="0"/>
        <w:jc w:val="left"/>
        <w:rPr>
          <w:szCs w:val="24"/>
        </w:rPr>
      </w:pPr>
      <w:r>
        <w:rPr>
          <w:color w:val="231F20"/>
          <w:szCs w:val="24"/>
        </w:rPr>
        <w:t>При каком уровне параллелизма в</w:t>
      </w:r>
      <w:r w:rsidR="00397988" w:rsidRPr="00516CDD">
        <w:rPr>
          <w:color w:val="231F20"/>
          <w:szCs w:val="24"/>
        </w:rPr>
        <w:t>ыполнение команды разделяется на фазы, а фазы нескольких соседних команд могут быть перекрыты за счет конвейеризации</w:t>
      </w:r>
      <w:r>
        <w:rPr>
          <w:color w:val="231F20"/>
          <w:szCs w:val="24"/>
        </w:rPr>
        <w:t>?</w:t>
      </w:r>
      <w:r w:rsidR="00397988" w:rsidRPr="00516CDD">
        <w:rPr>
          <w:color w:val="231F20"/>
          <w:szCs w:val="24"/>
        </w:rPr>
        <w:t xml:space="preserve"> </w:t>
      </w:r>
      <w:r>
        <w:rPr>
          <w:color w:val="231F20"/>
          <w:szCs w:val="24"/>
        </w:rPr>
        <w:t>Этот у</w:t>
      </w:r>
      <w:r w:rsidR="00397988" w:rsidRPr="00516CDD">
        <w:rPr>
          <w:color w:val="231F20"/>
          <w:szCs w:val="24"/>
        </w:rPr>
        <w:t>ровень достижим на ВС с одним процессором.</w:t>
      </w:r>
    </w:p>
    <w:p w:rsidR="00516CDD" w:rsidRDefault="00516CDD" w:rsidP="00516CDD">
      <w:pPr>
        <w:pStyle w:val="afd"/>
        <w:tabs>
          <w:tab w:val="left" w:pos="881"/>
          <w:tab w:val="left" w:pos="4487"/>
        </w:tabs>
        <w:ind w:left="1236"/>
        <w:jc w:val="left"/>
        <w:rPr>
          <w:szCs w:val="24"/>
        </w:rPr>
      </w:pPr>
    </w:p>
    <w:p w:rsidR="00516CDD" w:rsidRPr="00397988" w:rsidRDefault="00516CDD" w:rsidP="00516CDD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 w:rsidRPr="00516CDD">
        <w:rPr>
          <w:b/>
          <w:szCs w:val="24"/>
          <w:u w:val="single"/>
          <w:lang w:val="ru-RU"/>
        </w:rPr>
        <w:t>микроуровень</w:t>
      </w:r>
      <w:r>
        <w:rPr>
          <w:b/>
          <w:szCs w:val="24"/>
          <w:lang w:val="ru-RU"/>
        </w:rPr>
        <w:t>.</w:t>
      </w:r>
    </w:p>
    <w:p w:rsidR="00516CDD" w:rsidRPr="00516CDD" w:rsidRDefault="00516CDD" w:rsidP="00516CDD">
      <w:pPr>
        <w:pStyle w:val="afd"/>
        <w:tabs>
          <w:tab w:val="left" w:pos="881"/>
          <w:tab w:val="left" w:pos="4487"/>
        </w:tabs>
        <w:ind w:left="1236"/>
        <w:jc w:val="left"/>
        <w:rPr>
          <w:szCs w:val="24"/>
        </w:rPr>
      </w:pPr>
    </w:p>
    <w:p w:rsidR="00516CDD" w:rsidRPr="00516CDD" w:rsidRDefault="00516CDD" w:rsidP="00516CDD">
      <w:pPr>
        <w:pStyle w:val="afd"/>
        <w:numPr>
          <w:ilvl w:val="0"/>
          <w:numId w:val="42"/>
        </w:numPr>
        <w:tabs>
          <w:tab w:val="left" w:pos="881"/>
          <w:tab w:val="left" w:pos="4487"/>
        </w:tabs>
        <w:ind w:left="357" w:firstLine="0"/>
        <w:jc w:val="left"/>
        <w:rPr>
          <w:szCs w:val="24"/>
        </w:rPr>
      </w:pPr>
      <w:r w:rsidRPr="00516CDD">
        <w:rPr>
          <w:szCs w:val="24"/>
        </w:rPr>
        <w:t>Какой уровень параллелизма в</w:t>
      </w:r>
      <w:r w:rsidR="00397988" w:rsidRPr="00516CDD">
        <w:rPr>
          <w:szCs w:val="24"/>
        </w:rPr>
        <w:t>ыражается в параллельном выполнении нескольких команд и достигается посредством размещения в процессоре сразу нескольких конвейеров</w:t>
      </w:r>
      <w:r w:rsidRPr="00516CDD">
        <w:rPr>
          <w:szCs w:val="24"/>
        </w:rPr>
        <w:t>?</w:t>
      </w:r>
      <w:r w:rsidR="00397988" w:rsidRPr="00516CDD">
        <w:rPr>
          <w:szCs w:val="24"/>
        </w:rPr>
        <w:t xml:space="preserve"> Реализуется в </w:t>
      </w:r>
      <w:proofErr w:type="spellStart"/>
      <w:r w:rsidR="00397988" w:rsidRPr="00516CDD">
        <w:rPr>
          <w:szCs w:val="24"/>
        </w:rPr>
        <w:t>суперскалярных</w:t>
      </w:r>
      <w:proofErr w:type="spellEnd"/>
      <w:r w:rsidR="00397988" w:rsidRPr="00516CDD">
        <w:rPr>
          <w:szCs w:val="24"/>
        </w:rPr>
        <w:t xml:space="preserve"> процессорах.</w:t>
      </w:r>
    </w:p>
    <w:p w:rsidR="00397988" w:rsidRPr="00516CDD" w:rsidRDefault="00397988" w:rsidP="00516CDD">
      <w:pPr>
        <w:pStyle w:val="afd"/>
        <w:tabs>
          <w:tab w:val="left" w:pos="881"/>
          <w:tab w:val="left" w:pos="4487"/>
        </w:tabs>
        <w:ind w:left="1236"/>
        <w:jc w:val="left"/>
        <w:rPr>
          <w:szCs w:val="24"/>
        </w:rPr>
      </w:pPr>
      <w:r w:rsidRPr="00516CDD">
        <w:rPr>
          <w:szCs w:val="24"/>
        </w:rPr>
        <w:tab/>
      </w:r>
    </w:p>
    <w:p w:rsidR="00516CDD" w:rsidRDefault="00516CDD" w:rsidP="00516CDD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 w:rsidRPr="00516CDD">
        <w:rPr>
          <w:b/>
          <w:szCs w:val="24"/>
          <w:u w:val="single"/>
          <w:lang w:val="ru-RU"/>
        </w:rPr>
        <w:t>уровень</w:t>
      </w:r>
      <w:r>
        <w:rPr>
          <w:b/>
          <w:szCs w:val="24"/>
          <w:u w:val="single"/>
          <w:lang w:val="ru-RU"/>
        </w:rPr>
        <w:t xml:space="preserve"> команд</w:t>
      </w:r>
      <w:r>
        <w:rPr>
          <w:b/>
          <w:szCs w:val="24"/>
          <w:lang w:val="ru-RU"/>
        </w:rPr>
        <w:t>.</w:t>
      </w:r>
    </w:p>
    <w:p w:rsidR="00516CDD" w:rsidRPr="00397988" w:rsidRDefault="00516CDD" w:rsidP="00516CDD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397988" w:rsidRPr="00564601" w:rsidRDefault="00397988" w:rsidP="00516CDD">
      <w:pPr>
        <w:tabs>
          <w:tab w:val="left" w:pos="426"/>
          <w:tab w:val="left" w:pos="851"/>
        </w:tabs>
        <w:ind w:left="426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6.</w:t>
      </w:r>
      <w:r w:rsidRPr="00564601">
        <w:rPr>
          <w:szCs w:val="24"/>
          <w:lang w:val="ru-RU"/>
        </w:rPr>
        <w:tab/>
      </w:r>
      <w:r w:rsidR="00516CDD">
        <w:rPr>
          <w:szCs w:val="24"/>
          <w:lang w:val="ru-RU"/>
        </w:rPr>
        <w:t>При каком уровне параллелизма з</w:t>
      </w:r>
      <w:r w:rsidRPr="00564601">
        <w:rPr>
          <w:szCs w:val="24"/>
          <w:lang w:val="ru-RU"/>
        </w:rPr>
        <w:t>адачи разбиваются на части, которые могут выполняться параллельно</w:t>
      </w:r>
      <w:r w:rsidR="00516CDD">
        <w:rPr>
          <w:szCs w:val="24"/>
          <w:lang w:val="ru-RU"/>
        </w:rPr>
        <w:t>?</w:t>
      </w:r>
      <w:r w:rsidRPr="00564601">
        <w:rPr>
          <w:szCs w:val="24"/>
          <w:lang w:val="ru-RU"/>
        </w:rPr>
        <w:t xml:space="preserve"> Данный уровень достигается на параллельных ВС.</w:t>
      </w:r>
    </w:p>
    <w:p w:rsidR="00516CDD" w:rsidRDefault="00516CDD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516CDD" w:rsidRDefault="00516CDD" w:rsidP="00516CDD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 w:rsidRPr="00516CDD">
        <w:rPr>
          <w:b/>
          <w:szCs w:val="24"/>
          <w:u w:val="single"/>
          <w:lang w:val="ru-RU"/>
        </w:rPr>
        <w:t>уровень</w:t>
      </w:r>
      <w:r>
        <w:rPr>
          <w:b/>
          <w:szCs w:val="24"/>
          <w:u w:val="single"/>
          <w:lang w:val="ru-RU"/>
        </w:rPr>
        <w:t xml:space="preserve"> потоков</w:t>
      </w:r>
      <w:r>
        <w:rPr>
          <w:b/>
          <w:szCs w:val="24"/>
          <w:lang w:val="ru-RU"/>
        </w:rPr>
        <w:t>.</w:t>
      </w:r>
    </w:p>
    <w:p w:rsidR="00516CDD" w:rsidRDefault="00516CDD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EA4BD7" w:rsidRDefault="00EA4BD7" w:rsidP="00EA4BD7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ind w:left="426" w:hanging="66"/>
        <w:jc w:val="left"/>
        <w:rPr>
          <w:szCs w:val="24"/>
        </w:rPr>
      </w:pPr>
      <w:r w:rsidRPr="00EA4BD7">
        <w:rPr>
          <w:szCs w:val="24"/>
        </w:rPr>
        <w:t>При каком уровне параллелизма н</w:t>
      </w:r>
      <w:r w:rsidR="00397988" w:rsidRPr="00EA4BD7">
        <w:rPr>
          <w:szCs w:val="24"/>
        </w:rPr>
        <w:t xml:space="preserve">есколько независимых заданий одновременно выполняются на разных процессорах, практически не </w:t>
      </w:r>
      <w:r w:rsidRPr="00EA4BD7">
        <w:rPr>
          <w:szCs w:val="24"/>
        </w:rPr>
        <w:t>взаимодействуя друг с другом?</w:t>
      </w:r>
    </w:p>
    <w:p w:rsidR="00EA4BD7" w:rsidRPr="00EA4BD7" w:rsidRDefault="00EA4BD7" w:rsidP="00EA4BD7">
      <w:pPr>
        <w:pStyle w:val="afd"/>
        <w:tabs>
          <w:tab w:val="left" w:pos="881"/>
          <w:tab w:val="left" w:pos="4487"/>
        </w:tabs>
        <w:ind w:left="1236"/>
        <w:jc w:val="left"/>
        <w:rPr>
          <w:szCs w:val="24"/>
        </w:rPr>
      </w:pPr>
    </w:p>
    <w:p w:rsidR="00EA4BD7" w:rsidRDefault="00EA4BD7" w:rsidP="00EA4BD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 w:rsidRPr="00516CDD">
        <w:rPr>
          <w:b/>
          <w:szCs w:val="24"/>
          <w:u w:val="single"/>
          <w:lang w:val="ru-RU"/>
        </w:rPr>
        <w:t>уровень</w:t>
      </w:r>
      <w:r>
        <w:rPr>
          <w:b/>
          <w:szCs w:val="24"/>
          <w:u w:val="single"/>
          <w:lang w:val="ru-RU"/>
        </w:rPr>
        <w:t xml:space="preserve"> заданий</w:t>
      </w:r>
      <w:r>
        <w:rPr>
          <w:b/>
          <w:szCs w:val="24"/>
          <w:lang w:val="ru-RU"/>
        </w:rPr>
        <w:t>.</w:t>
      </w:r>
    </w:p>
    <w:p w:rsidR="00EA4BD7" w:rsidRDefault="00EA4BD7" w:rsidP="00EA4BD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397988" w:rsidRPr="00EA4BD7" w:rsidRDefault="00397988" w:rsidP="00EA4BD7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EA4BD7">
        <w:rPr>
          <w:szCs w:val="24"/>
        </w:rPr>
        <w:t>Мера отношения объема вычислений, выполненных в параллельной задаче, к объему коммуникаций (для обмена сообщениями):</w:t>
      </w:r>
    </w:p>
    <w:p w:rsidR="00EA4BD7" w:rsidRPr="00EA4BD7" w:rsidRDefault="00EA4BD7" w:rsidP="00EA4BD7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EA4BD7">
      <w:pPr>
        <w:tabs>
          <w:tab w:val="left" w:pos="709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Гранулярность</w:t>
      </w:r>
    </w:p>
    <w:p w:rsidR="00397988" w:rsidRPr="00564601" w:rsidRDefault="00397988" w:rsidP="00EA4BD7">
      <w:pPr>
        <w:tabs>
          <w:tab w:val="left" w:pos="709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Степень параллелизма</w:t>
      </w:r>
    </w:p>
    <w:p w:rsidR="00397988" w:rsidRPr="00564601" w:rsidRDefault="00397988" w:rsidP="00EA4BD7">
      <w:pPr>
        <w:tabs>
          <w:tab w:val="left" w:pos="709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Индекс параллелизма</w:t>
      </w:r>
    </w:p>
    <w:p w:rsidR="00397988" w:rsidRDefault="00397988" w:rsidP="00EA4BD7">
      <w:pPr>
        <w:tabs>
          <w:tab w:val="left" w:pos="709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Ускорение</w:t>
      </w:r>
    </w:p>
    <w:p w:rsidR="00EA4BD7" w:rsidRDefault="00EA4BD7" w:rsidP="00EA4BD7">
      <w:pPr>
        <w:tabs>
          <w:tab w:val="left" w:pos="709"/>
          <w:tab w:val="left" w:pos="993"/>
        </w:tabs>
        <w:jc w:val="left"/>
        <w:rPr>
          <w:szCs w:val="24"/>
          <w:lang w:val="ru-RU"/>
        </w:rPr>
      </w:pPr>
    </w:p>
    <w:p w:rsidR="00EA4BD7" w:rsidRDefault="00EA4BD7" w:rsidP="00EA4BD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1.</w:t>
      </w:r>
    </w:p>
    <w:p w:rsidR="00EA4BD7" w:rsidRPr="00564601" w:rsidRDefault="00EA4BD7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EA4BD7" w:rsidRDefault="00397988" w:rsidP="00EA4BD7">
      <w:pPr>
        <w:pStyle w:val="afd"/>
        <w:numPr>
          <w:ilvl w:val="0"/>
          <w:numId w:val="43"/>
        </w:numPr>
        <w:tabs>
          <w:tab w:val="left" w:pos="426"/>
          <w:tab w:val="left" w:pos="709"/>
        </w:tabs>
        <w:jc w:val="left"/>
        <w:rPr>
          <w:szCs w:val="24"/>
        </w:rPr>
      </w:pPr>
      <w:r w:rsidRPr="00EA4BD7">
        <w:rPr>
          <w:szCs w:val="24"/>
        </w:rPr>
        <w:t>Каждое параллельное вычисление достаточно независимо от остальных, причем требуется относительно редкий обмен информацией между отдельными вычислениями. Единицами распараллеливания являются большие и независимые программы, включающие тысячи команд. Этот уровень параллелизма обеспе</w:t>
      </w:r>
      <w:r w:rsidR="00EA4BD7" w:rsidRPr="00EA4BD7">
        <w:rPr>
          <w:szCs w:val="24"/>
        </w:rPr>
        <w:t>чивается операционной системой.</w:t>
      </w:r>
    </w:p>
    <w:p w:rsidR="00EA4BD7" w:rsidRPr="00EA4BD7" w:rsidRDefault="00EA4BD7" w:rsidP="00EA4BD7">
      <w:pPr>
        <w:pStyle w:val="afd"/>
        <w:tabs>
          <w:tab w:val="left" w:pos="426"/>
          <w:tab w:val="left" w:pos="709"/>
        </w:tabs>
        <w:ind w:left="720"/>
        <w:jc w:val="left"/>
        <w:rPr>
          <w:szCs w:val="24"/>
        </w:rPr>
      </w:pPr>
    </w:p>
    <w:p w:rsidR="00397988" w:rsidRPr="00564601" w:rsidRDefault="00397988" w:rsidP="00EA4BD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Гранулярность</w:t>
      </w:r>
    </w:p>
    <w:p w:rsidR="00397988" w:rsidRPr="00564601" w:rsidRDefault="00397988" w:rsidP="00EA4BD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Крупнозернистый параллелизм</w:t>
      </w:r>
    </w:p>
    <w:p w:rsidR="00397988" w:rsidRPr="00564601" w:rsidRDefault="00397988" w:rsidP="00EA4BD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Среднезернистый параллелизм</w:t>
      </w:r>
    </w:p>
    <w:p w:rsidR="00397988" w:rsidRDefault="00397988" w:rsidP="00EA4BD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Мелкозернистый параллелизм</w:t>
      </w:r>
    </w:p>
    <w:p w:rsidR="00EA4BD7" w:rsidRDefault="00EA4BD7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EA4BD7" w:rsidRDefault="00EA4BD7" w:rsidP="00EA4BD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2.</w:t>
      </w:r>
    </w:p>
    <w:p w:rsidR="00EA4BD7" w:rsidRPr="00564601" w:rsidRDefault="00EA4BD7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704C63" w:rsidRDefault="00397988" w:rsidP="00704C63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704C63">
        <w:rPr>
          <w:szCs w:val="24"/>
        </w:rPr>
        <w:lastRenderedPageBreak/>
        <w:t>Единицами распараллеливания являются вызываемые процедуры, включающие в себя сотни команд. Обычно организуется как программистом, так и компилятором.</w:t>
      </w:r>
    </w:p>
    <w:p w:rsidR="00704C63" w:rsidRPr="00704C63" w:rsidRDefault="00704C63" w:rsidP="00704C63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Гранулярность</w:t>
      </w:r>
    </w:p>
    <w:p w:rsidR="00397988" w:rsidRPr="00564601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Крупнозернистый параллелизм</w:t>
      </w:r>
    </w:p>
    <w:p w:rsidR="00397988" w:rsidRPr="00564601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Среднезернистый параллелизм</w:t>
      </w:r>
    </w:p>
    <w:p w:rsidR="00397988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Мелкозернистый параллелизм</w:t>
      </w:r>
    </w:p>
    <w:p w:rsidR="00704C63" w:rsidRDefault="00704C63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</w:p>
    <w:p w:rsidR="00704C63" w:rsidRDefault="00704C63" w:rsidP="00704C63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3.</w:t>
      </w:r>
    </w:p>
    <w:p w:rsidR="00704C63" w:rsidRPr="00564601" w:rsidRDefault="00704C63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</w:p>
    <w:p w:rsidR="00397988" w:rsidRPr="00704C63" w:rsidRDefault="00397988" w:rsidP="00704C63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704C63">
        <w:rPr>
          <w:szCs w:val="24"/>
        </w:rPr>
        <w:t>Каждое параллельное вычисление достаточно мало и элементарно, составляется из десятков команд. Обычно распараллеливаемыми единицами являются элементы выражения или отдельные итерации цикла, имеющие небольшие зависимости по данным.</w:t>
      </w:r>
    </w:p>
    <w:p w:rsidR="00704C63" w:rsidRPr="00704C63" w:rsidRDefault="00704C63" w:rsidP="00704C63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Гранулярность</w:t>
      </w:r>
    </w:p>
    <w:p w:rsidR="00397988" w:rsidRPr="00564601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Крупнозернистый параллелизм</w:t>
      </w:r>
    </w:p>
    <w:p w:rsidR="00397988" w:rsidRPr="00564601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Среднезернистый параллелизм</w:t>
      </w:r>
    </w:p>
    <w:p w:rsidR="00397988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Мелкозернистый параллелизм</w:t>
      </w:r>
    </w:p>
    <w:p w:rsidR="00704C63" w:rsidRDefault="00704C63" w:rsidP="00704C63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704C63" w:rsidRDefault="00704C63" w:rsidP="00704C63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4.</w:t>
      </w:r>
    </w:p>
    <w:p w:rsidR="00704C63" w:rsidRPr="00564601" w:rsidRDefault="00704C63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704C63" w:rsidRDefault="00397988" w:rsidP="00704C63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704C63">
        <w:rPr>
          <w:szCs w:val="24"/>
        </w:rPr>
        <w:t>Базисом для определения метрик параллельных вычислений являются следующие характеристики вычислений:</w:t>
      </w:r>
    </w:p>
    <w:p w:rsidR="00704C63" w:rsidRPr="00704C63" w:rsidRDefault="00704C63" w:rsidP="00704C63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количество процессоров, используемых для организаци</w:t>
      </w:r>
      <w:r w:rsidR="00704C63">
        <w:rPr>
          <w:szCs w:val="24"/>
          <w:lang w:val="ru-RU"/>
        </w:rPr>
        <w:t>и параллельных вычислений</w:t>
      </w:r>
    </w:p>
    <w:p w:rsidR="00397988" w:rsidRPr="00564601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объем вычислений, выраженный через количество операций, выполняемых n проц</w:t>
      </w:r>
      <w:r w:rsidR="00704C63">
        <w:rPr>
          <w:szCs w:val="24"/>
          <w:lang w:val="ru-RU"/>
        </w:rPr>
        <w:t>ессорами в ходе решения задачи</w:t>
      </w:r>
    </w:p>
    <w:p w:rsidR="00397988" w:rsidRPr="00564601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 xml:space="preserve">общее время вычислений (решения задачи) </w:t>
      </w:r>
      <w:r w:rsidR="00704C63">
        <w:rPr>
          <w:szCs w:val="24"/>
          <w:lang w:val="ru-RU"/>
        </w:rPr>
        <w:t>с использованием n процессоров</w:t>
      </w:r>
    </w:p>
    <w:p w:rsidR="00397988" w:rsidRPr="00564601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объем памяти, задействованный n процесс</w:t>
      </w:r>
      <w:r w:rsidR="00704C63">
        <w:rPr>
          <w:szCs w:val="24"/>
          <w:lang w:val="ru-RU"/>
        </w:rPr>
        <w:t>орами</w:t>
      </w:r>
    </w:p>
    <w:p w:rsidR="00397988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5)</w:t>
      </w:r>
      <w:r w:rsidRPr="00564601">
        <w:rPr>
          <w:szCs w:val="24"/>
          <w:lang w:val="ru-RU"/>
        </w:rPr>
        <w:tab/>
        <w:t>вычислительная мощность процессоров, используемых для орган</w:t>
      </w:r>
      <w:r w:rsidR="00704C63">
        <w:rPr>
          <w:szCs w:val="24"/>
          <w:lang w:val="ru-RU"/>
        </w:rPr>
        <w:t>изации параллельных вычислений</w:t>
      </w:r>
    </w:p>
    <w:p w:rsidR="00046460" w:rsidRPr="0069753A" w:rsidRDefault="00046460" w:rsidP="00046460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 w:eastAsia="en-US"/>
        </w:rPr>
      </w:pPr>
    </w:p>
    <w:p w:rsidR="00046460" w:rsidRPr="0069753A" w:rsidRDefault="00046460" w:rsidP="00046460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 w:eastAsia="en-US"/>
        </w:rPr>
      </w:pPr>
    </w:p>
    <w:p w:rsidR="00046460" w:rsidRDefault="00046460" w:rsidP="00046460">
      <w:pPr>
        <w:tabs>
          <w:tab w:val="left" w:pos="881"/>
          <w:tab w:val="left" w:pos="4487"/>
        </w:tabs>
        <w:ind w:firstLine="0"/>
        <w:jc w:val="left"/>
        <w:rPr>
          <w:i/>
          <w:szCs w:val="24"/>
          <w:lang w:val="ru-RU" w:eastAsia="en-US"/>
        </w:rPr>
      </w:pPr>
      <w:r w:rsidRPr="00927723">
        <w:rPr>
          <w:b/>
          <w:szCs w:val="24"/>
          <w:lang w:val="ru-RU" w:eastAsia="en-US"/>
        </w:rPr>
        <w:t>Для оценки ПКС-2</w:t>
      </w:r>
      <w:r w:rsidRPr="00783A1D">
        <w:rPr>
          <w:szCs w:val="24"/>
          <w:lang w:val="ru-RU" w:eastAsia="en-US"/>
        </w:rPr>
        <w:t xml:space="preserve"> </w:t>
      </w:r>
      <w:r w:rsidRPr="00927723">
        <w:rPr>
          <w:i/>
          <w:szCs w:val="24"/>
          <w:lang w:val="ru-RU" w:eastAsia="en-US"/>
        </w:rPr>
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</w:t>
      </w:r>
    </w:p>
    <w:p w:rsidR="00704C63" w:rsidRDefault="00704C63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704C63" w:rsidRDefault="00704C63" w:rsidP="00704C63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1,2,3.</w:t>
      </w:r>
    </w:p>
    <w:p w:rsidR="00704C63" w:rsidRPr="00564601" w:rsidRDefault="00704C63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704C63" w:rsidRDefault="00397988" w:rsidP="00704C63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704C63">
        <w:rPr>
          <w:szCs w:val="24"/>
        </w:rPr>
        <w:t>Число процессоров, параллельно выполняющих про</w:t>
      </w:r>
      <w:r w:rsidR="00704C63" w:rsidRPr="00704C63">
        <w:rPr>
          <w:szCs w:val="24"/>
        </w:rPr>
        <w:t>грамму в каждый момент времени:</w:t>
      </w:r>
    </w:p>
    <w:p w:rsidR="00704C63" w:rsidRPr="00704C63" w:rsidRDefault="00704C63" w:rsidP="00704C63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704C63" w:rsidP="00704C6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>
        <w:rPr>
          <w:szCs w:val="24"/>
          <w:lang w:val="ru-RU"/>
        </w:rPr>
        <w:t>1)</w:t>
      </w:r>
      <w:r>
        <w:rPr>
          <w:szCs w:val="24"/>
          <w:lang w:val="ru-RU"/>
        </w:rPr>
        <w:tab/>
        <w:t>гранулярность</w:t>
      </w:r>
    </w:p>
    <w:p w:rsidR="00397988" w:rsidRPr="00564601" w:rsidRDefault="00704C63" w:rsidP="00704C6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>
        <w:rPr>
          <w:szCs w:val="24"/>
          <w:lang w:val="ru-RU"/>
        </w:rPr>
        <w:t>2)</w:t>
      </w:r>
      <w:r>
        <w:rPr>
          <w:szCs w:val="24"/>
          <w:lang w:val="ru-RU"/>
        </w:rPr>
        <w:tab/>
        <w:t>индекс параллелизма</w:t>
      </w:r>
    </w:p>
    <w:p w:rsidR="00397988" w:rsidRDefault="00397988" w:rsidP="00704C6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степень параллелизма</w:t>
      </w:r>
    </w:p>
    <w:p w:rsidR="00704C63" w:rsidRDefault="00704C63" w:rsidP="00704C6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</w:p>
    <w:p w:rsidR="00704C63" w:rsidRDefault="00704C63" w:rsidP="00704C63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3.</w:t>
      </w:r>
    </w:p>
    <w:p w:rsidR="00704C63" w:rsidRPr="00564601" w:rsidRDefault="00704C63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58156F" w:rsidRDefault="00397988" w:rsidP="0058156F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58156F">
        <w:rPr>
          <w:szCs w:val="24"/>
        </w:rPr>
        <w:t>Какая группа метрик характеризует скорость вычислений:</w:t>
      </w:r>
    </w:p>
    <w:p w:rsidR="0058156F" w:rsidRPr="0058156F" w:rsidRDefault="0058156F" w:rsidP="0058156F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58156F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гранулярность</w:t>
      </w:r>
    </w:p>
    <w:p w:rsidR="00397988" w:rsidRPr="00564601" w:rsidRDefault="00397988" w:rsidP="0058156F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индекс параллелизма и ускорение</w:t>
      </w:r>
    </w:p>
    <w:p w:rsidR="00397988" w:rsidRDefault="00397988" w:rsidP="0058156F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степень параллелизма</w:t>
      </w:r>
    </w:p>
    <w:p w:rsidR="0058156F" w:rsidRDefault="0058156F" w:rsidP="0058156F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58156F" w:rsidRDefault="0058156F" w:rsidP="0058156F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lastRenderedPageBreak/>
        <w:t xml:space="preserve">Правильный ответ: </w:t>
      </w:r>
      <w:r>
        <w:rPr>
          <w:b/>
          <w:szCs w:val="24"/>
          <w:lang w:val="ru-RU"/>
        </w:rPr>
        <w:t>2.</w:t>
      </w:r>
    </w:p>
    <w:p w:rsidR="0058156F" w:rsidRPr="00564601" w:rsidRDefault="0058156F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494028" w:rsidRDefault="00397988" w:rsidP="00494028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494028">
        <w:rPr>
          <w:szCs w:val="24"/>
        </w:rPr>
        <w:t>Какая метрика характеризует среднюю скорость параллельных вычислений, выраженную через количество выполненных операций?</w:t>
      </w:r>
    </w:p>
    <w:p w:rsidR="00494028" w:rsidRPr="00494028" w:rsidRDefault="00494028" w:rsidP="00494028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494028">
      <w:pPr>
        <w:tabs>
          <w:tab w:val="left" w:pos="881"/>
          <w:tab w:val="left" w:pos="993"/>
        </w:tabs>
        <w:ind w:left="426" w:firstLine="283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гранулярность</w:t>
      </w:r>
    </w:p>
    <w:p w:rsidR="00397988" w:rsidRPr="00564601" w:rsidRDefault="00397988" w:rsidP="00494028">
      <w:pPr>
        <w:tabs>
          <w:tab w:val="left" w:pos="881"/>
          <w:tab w:val="left" w:pos="993"/>
        </w:tabs>
        <w:ind w:left="426" w:firstLine="283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индекс параллелизма</w:t>
      </w:r>
    </w:p>
    <w:p w:rsidR="00397988" w:rsidRDefault="00397988" w:rsidP="00494028">
      <w:pPr>
        <w:tabs>
          <w:tab w:val="left" w:pos="881"/>
          <w:tab w:val="left" w:pos="993"/>
        </w:tabs>
        <w:ind w:left="426" w:firstLine="283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степень параллелизма</w:t>
      </w:r>
    </w:p>
    <w:p w:rsidR="00566D85" w:rsidRDefault="00566D85" w:rsidP="00566D85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566D85" w:rsidRDefault="00566D85" w:rsidP="00566D85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2.</w:t>
      </w:r>
    </w:p>
    <w:p w:rsidR="00566D85" w:rsidRPr="00564601" w:rsidRDefault="00566D85" w:rsidP="00566D85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566D85" w:rsidRDefault="00397988" w:rsidP="00566D85">
      <w:pPr>
        <w:pStyle w:val="afd"/>
        <w:numPr>
          <w:ilvl w:val="0"/>
          <w:numId w:val="43"/>
        </w:numPr>
        <w:tabs>
          <w:tab w:val="left" w:pos="993"/>
          <w:tab w:val="left" w:pos="1134"/>
        </w:tabs>
        <w:jc w:val="left"/>
        <w:rPr>
          <w:szCs w:val="24"/>
        </w:rPr>
      </w:pPr>
      <w:r w:rsidRPr="00566D85">
        <w:rPr>
          <w:szCs w:val="24"/>
        </w:rPr>
        <w:t xml:space="preserve">Какая метрика служит показателем эффективной скорости вычислений? Вычисляется как отношение времени, затрачиваемого на проведение вычислений на однопроцессорной ВС, ко времени решения той же задачи на параллельной </w:t>
      </w:r>
      <w:r w:rsidRPr="00566D85">
        <w:rPr>
          <w:i/>
          <w:szCs w:val="24"/>
        </w:rPr>
        <w:t>n</w:t>
      </w:r>
      <w:r w:rsidRPr="00566D85">
        <w:rPr>
          <w:szCs w:val="24"/>
        </w:rPr>
        <w:t>-процессорной системе.</w:t>
      </w:r>
    </w:p>
    <w:p w:rsidR="00566D85" w:rsidRPr="00566D85" w:rsidRDefault="00566D85" w:rsidP="00566D85">
      <w:pPr>
        <w:pStyle w:val="afd"/>
        <w:tabs>
          <w:tab w:val="left" w:pos="993"/>
          <w:tab w:val="left" w:pos="1134"/>
        </w:tabs>
        <w:ind w:left="720"/>
        <w:jc w:val="left"/>
        <w:rPr>
          <w:szCs w:val="24"/>
        </w:rPr>
      </w:pPr>
    </w:p>
    <w:p w:rsidR="00397988" w:rsidRPr="00564601" w:rsidRDefault="00397988" w:rsidP="00566D85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гранулярность</w:t>
      </w:r>
    </w:p>
    <w:p w:rsidR="00397988" w:rsidRPr="00564601" w:rsidRDefault="00397988" w:rsidP="00566D85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индекс параллелизма</w:t>
      </w:r>
    </w:p>
    <w:p w:rsidR="00397988" w:rsidRPr="00564601" w:rsidRDefault="00397988" w:rsidP="00566D85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степень параллелизма</w:t>
      </w:r>
    </w:p>
    <w:p w:rsidR="00397988" w:rsidRDefault="00397988" w:rsidP="00566D85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ускорение</w:t>
      </w:r>
    </w:p>
    <w:p w:rsidR="00566D85" w:rsidRDefault="00566D85" w:rsidP="00566D85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566D85" w:rsidRDefault="00566D85" w:rsidP="00566D85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4.</w:t>
      </w:r>
    </w:p>
    <w:p w:rsidR="00566D85" w:rsidRPr="00564601" w:rsidRDefault="00566D85" w:rsidP="00566D85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</w:p>
    <w:p w:rsidR="00397988" w:rsidRPr="003B13A7" w:rsidRDefault="00397988" w:rsidP="003B13A7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3B13A7">
        <w:rPr>
          <w:szCs w:val="24"/>
        </w:rPr>
        <w:t>Какая группа метрик дает возможность судить об эффективности привлечения к решению задачи дополнительных процессоров?</w:t>
      </w:r>
    </w:p>
    <w:p w:rsidR="003B13A7" w:rsidRPr="003B13A7" w:rsidRDefault="003B13A7" w:rsidP="003B13A7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гранулярность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индекс параллелизма и ускорение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степень параллелизма</w:t>
      </w:r>
    </w:p>
    <w:p w:rsidR="00397988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эффективность и утилизация</w:t>
      </w:r>
    </w:p>
    <w:p w:rsidR="003B13A7" w:rsidRDefault="003B13A7" w:rsidP="003B13A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3B13A7" w:rsidRDefault="003B13A7" w:rsidP="003B13A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4.</w:t>
      </w:r>
    </w:p>
    <w:p w:rsidR="003B13A7" w:rsidRPr="00564601" w:rsidRDefault="003B13A7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B13A7" w:rsidRPr="003B13A7" w:rsidRDefault="00397988" w:rsidP="003B13A7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3B13A7">
        <w:rPr>
          <w:szCs w:val="24"/>
        </w:rPr>
        <w:t>Какая метрика характеризует целесообразность наращивания числа процессоров через долю ускорения, достигнутого за счет параллельных вычислений, которая приходится на один процессор?</w:t>
      </w:r>
    </w:p>
    <w:p w:rsidR="003B13A7" w:rsidRPr="003B13A7" w:rsidRDefault="003B13A7" w:rsidP="003B13A7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гранулярность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индекс параллелизма и ускорение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степень параллелизма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эффективность</w:t>
      </w:r>
    </w:p>
    <w:p w:rsidR="00397988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5)</w:t>
      </w:r>
      <w:r w:rsidRPr="00564601">
        <w:rPr>
          <w:szCs w:val="24"/>
          <w:lang w:val="ru-RU"/>
        </w:rPr>
        <w:tab/>
        <w:t>утилизация</w:t>
      </w:r>
    </w:p>
    <w:p w:rsidR="003B13A7" w:rsidRDefault="003B13A7" w:rsidP="003B13A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3B13A7" w:rsidRDefault="003B13A7" w:rsidP="003B13A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4.</w:t>
      </w:r>
    </w:p>
    <w:p w:rsidR="003B13A7" w:rsidRPr="00564601" w:rsidRDefault="003B13A7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3B13A7" w:rsidRDefault="00397988" w:rsidP="003B13A7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3B13A7">
        <w:rPr>
          <w:szCs w:val="24"/>
        </w:rPr>
        <w:t>Какая метрика учитывает вклад каждого процессора при параллельном вычислении, но в виде количества операций, выполненных процессором в единицу времени?</w:t>
      </w:r>
    </w:p>
    <w:p w:rsidR="003B13A7" w:rsidRPr="003B13A7" w:rsidRDefault="003B13A7" w:rsidP="003B13A7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гранулярность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индекс параллелизма и ускорение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степень параллелизма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эффективность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5)</w:t>
      </w:r>
      <w:r w:rsidRPr="00564601">
        <w:rPr>
          <w:szCs w:val="24"/>
          <w:lang w:val="ru-RU"/>
        </w:rPr>
        <w:tab/>
        <w:t>утилизация</w:t>
      </w:r>
    </w:p>
    <w:p w:rsidR="003B13A7" w:rsidRDefault="003B13A7" w:rsidP="003B13A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3B13A7" w:rsidRDefault="003B13A7" w:rsidP="003B13A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5.</w:t>
      </w:r>
    </w:p>
    <w:p w:rsidR="003B13A7" w:rsidRPr="00564601" w:rsidRDefault="003B13A7" w:rsidP="003B13A7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3B13A7" w:rsidRDefault="00397988" w:rsidP="003B13A7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3B13A7">
        <w:rPr>
          <w:szCs w:val="24"/>
        </w:rPr>
        <w:t>Какая группа метрик характеризует эффективность параллельных вычислений путем сравнения объема вычислений, выполненного при параллельном и п</w:t>
      </w:r>
      <w:r w:rsidR="003B13A7" w:rsidRPr="003B13A7">
        <w:rPr>
          <w:szCs w:val="24"/>
        </w:rPr>
        <w:t>оследовательном решении задачи?</w:t>
      </w:r>
    </w:p>
    <w:p w:rsidR="003B13A7" w:rsidRPr="003B13A7" w:rsidRDefault="003B13A7" w:rsidP="003B13A7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гранулярность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индекс параллелизма и ускорение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степень параллелизма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эффективность и утилизация</w:t>
      </w:r>
    </w:p>
    <w:p w:rsidR="00397988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5)</w:t>
      </w:r>
      <w:r w:rsidRPr="00564601">
        <w:rPr>
          <w:szCs w:val="24"/>
          <w:lang w:val="ru-RU"/>
        </w:rPr>
        <w:tab/>
        <w:t>избыточность и сжатие</w:t>
      </w:r>
    </w:p>
    <w:p w:rsidR="003B13A7" w:rsidRDefault="003B13A7" w:rsidP="003B13A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3B13A7" w:rsidRDefault="003B13A7" w:rsidP="003B13A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5.</w:t>
      </w:r>
    </w:p>
    <w:p w:rsidR="00927723" w:rsidRDefault="00927723" w:rsidP="003B13A7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 w:eastAsia="en-US"/>
        </w:rPr>
      </w:pPr>
    </w:p>
    <w:p w:rsidR="00397988" w:rsidRPr="00927723" w:rsidRDefault="00397988" w:rsidP="00927723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927723">
        <w:rPr>
          <w:szCs w:val="24"/>
        </w:rPr>
        <w:t>Отношение объема параллельных вычислений к объему эквивалентных последовательных вычислений:</w:t>
      </w:r>
    </w:p>
    <w:p w:rsidR="00927723" w:rsidRPr="00927723" w:rsidRDefault="00927723" w:rsidP="00927723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92772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 xml:space="preserve"> сжатие</w:t>
      </w:r>
    </w:p>
    <w:p w:rsidR="00397988" w:rsidRPr="00564601" w:rsidRDefault="00397988" w:rsidP="0092772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индекс параллелизма и ускорение</w:t>
      </w:r>
    </w:p>
    <w:p w:rsidR="00397988" w:rsidRPr="00564601" w:rsidRDefault="00397988" w:rsidP="0092772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степень параллелизма</w:t>
      </w:r>
    </w:p>
    <w:p w:rsidR="00397988" w:rsidRPr="00564601" w:rsidRDefault="00397988" w:rsidP="0092772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эффективность и утилизация</w:t>
      </w:r>
    </w:p>
    <w:p w:rsidR="00397988" w:rsidRDefault="00397988" w:rsidP="0092772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5)</w:t>
      </w:r>
      <w:r w:rsidRPr="00564601">
        <w:rPr>
          <w:szCs w:val="24"/>
          <w:lang w:val="ru-RU"/>
        </w:rPr>
        <w:tab/>
        <w:t>избыточность</w:t>
      </w:r>
    </w:p>
    <w:p w:rsidR="00927723" w:rsidRDefault="00927723" w:rsidP="00927723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927723" w:rsidRDefault="00927723" w:rsidP="00927723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5.</w:t>
      </w:r>
    </w:p>
    <w:p w:rsidR="00927723" w:rsidRDefault="00927723" w:rsidP="00927723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 w:eastAsia="en-US"/>
        </w:rPr>
      </w:pPr>
    </w:p>
    <w:p w:rsidR="00397988" w:rsidRPr="00927723" w:rsidRDefault="00397988" w:rsidP="00927723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927723">
        <w:rPr>
          <w:szCs w:val="24"/>
        </w:rPr>
        <w:t>Метрика, которая вычисляется как величина, обратная избыточности:</w:t>
      </w:r>
    </w:p>
    <w:p w:rsidR="00927723" w:rsidRPr="00927723" w:rsidRDefault="00927723" w:rsidP="00927723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92772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 xml:space="preserve"> сжатие</w:t>
      </w:r>
    </w:p>
    <w:p w:rsidR="00397988" w:rsidRPr="00564601" w:rsidRDefault="00397988" w:rsidP="0092772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индекс параллелизма и ускорение</w:t>
      </w:r>
    </w:p>
    <w:p w:rsidR="00397988" w:rsidRPr="00564601" w:rsidRDefault="00397988" w:rsidP="0092772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степень параллелизма</w:t>
      </w:r>
    </w:p>
    <w:p w:rsidR="00397988" w:rsidRPr="00564601" w:rsidRDefault="00397988" w:rsidP="0092772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эффективность и утилизация</w:t>
      </w:r>
    </w:p>
    <w:p w:rsidR="00397988" w:rsidRDefault="00397988" w:rsidP="0092772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5)</w:t>
      </w:r>
      <w:r w:rsidRPr="00564601">
        <w:rPr>
          <w:szCs w:val="24"/>
          <w:lang w:val="ru-RU"/>
        </w:rPr>
        <w:tab/>
        <w:t>избыточность</w:t>
      </w:r>
    </w:p>
    <w:p w:rsidR="00927723" w:rsidRDefault="00927723" w:rsidP="00927723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927723" w:rsidRDefault="00927723" w:rsidP="00927723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1.</w:t>
      </w:r>
    </w:p>
    <w:p w:rsidR="00927723" w:rsidRDefault="00927723" w:rsidP="00927723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 w:eastAsia="en-US"/>
        </w:rPr>
      </w:pPr>
    </w:p>
    <w:p w:rsidR="00397988" w:rsidRPr="00927723" w:rsidRDefault="00397988" w:rsidP="00927723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927723">
        <w:rPr>
          <w:szCs w:val="24"/>
        </w:rPr>
        <w:t>Объем вычислений не изменяется, а главная цель расширения ВС - сократить</w:t>
      </w:r>
      <w:r w:rsidRPr="00927723">
        <w:rPr>
          <w:szCs w:val="24"/>
        </w:rPr>
        <w:br/>
        <w:t>время вычислений.</w:t>
      </w:r>
    </w:p>
    <w:p w:rsidR="00927723" w:rsidRPr="00927723" w:rsidRDefault="00927723" w:rsidP="00927723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927723" w:rsidRDefault="00927723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u w:val="single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 w:rsidR="00397988" w:rsidRPr="00927723">
        <w:rPr>
          <w:b/>
          <w:i/>
          <w:szCs w:val="24"/>
          <w:lang w:val="ru-RU"/>
        </w:rPr>
        <w:t xml:space="preserve">Закон </w:t>
      </w:r>
      <w:r w:rsidR="00397988" w:rsidRPr="00927723">
        <w:rPr>
          <w:b/>
          <w:i/>
          <w:szCs w:val="24"/>
          <w:u w:val="single"/>
          <w:lang w:val="ru-RU"/>
        </w:rPr>
        <w:t>Амдала</w:t>
      </w:r>
    </w:p>
    <w:p w:rsidR="00927723" w:rsidRDefault="00927723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927723" w:rsidRDefault="00397988" w:rsidP="00927723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927723">
        <w:rPr>
          <w:szCs w:val="24"/>
        </w:rPr>
        <w:t>Время вычислений с расширением системы не меняется, но при этом увеличивается объем решаемой задачи. Цель - за заданное время выполнить макси</w:t>
      </w:r>
      <w:r w:rsidR="00927723" w:rsidRPr="00927723">
        <w:rPr>
          <w:szCs w:val="24"/>
        </w:rPr>
        <w:t>мальный объем вычислений.</w:t>
      </w:r>
    </w:p>
    <w:p w:rsidR="00927723" w:rsidRPr="00927723" w:rsidRDefault="00927723" w:rsidP="00927723">
      <w:pPr>
        <w:tabs>
          <w:tab w:val="left" w:pos="881"/>
          <w:tab w:val="left" w:pos="4487"/>
        </w:tabs>
        <w:ind w:left="360" w:firstLine="0"/>
        <w:jc w:val="left"/>
        <w:rPr>
          <w:szCs w:val="24"/>
        </w:rPr>
      </w:pPr>
    </w:p>
    <w:p w:rsidR="00927723" w:rsidRPr="00927723" w:rsidRDefault="00927723" w:rsidP="00927723">
      <w:pPr>
        <w:tabs>
          <w:tab w:val="left" w:pos="881"/>
          <w:tab w:val="left" w:pos="4487"/>
        </w:tabs>
        <w:ind w:firstLine="0"/>
        <w:jc w:val="left"/>
        <w:rPr>
          <w:szCs w:val="24"/>
          <w:u w:val="single"/>
          <w:lang w:val="ru-RU"/>
        </w:rPr>
      </w:pPr>
      <w:r w:rsidRPr="00927723">
        <w:rPr>
          <w:b/>
          <w:szCs w:val="24"/>
          <w:lang w:val="ru-RU"/>
        </w:rPr>
        <w:t xml:space="preserve">Правильный ответ: </w:t>
      </w:r>
      <w:r w:rsidRPr="00927723">
        <w:rPr>
          <w:b/>
          <w:i/>
          <w:szCs w:val="24"/>
          <w:lang w:val="ru-RU"/>
        </w:rPr>
        <w:t xml:space="preserve">Закон </w:t>
      </w:r>
      <w:proofErr w:type="spellStart"/>
      <w:r w:rsidRPr="00927723">
        <w:rPr>
          <w:b/>
          <w:i/>
          <w:szCs w:val="24"/>
          <w:u w:val="single"/>
          <w:lang w:val="ru-RU"/>
        </w:rPr>
        <w:t>Густафсона</w:t>
      </w:r>
      <w:proofErr w:type="spellEnd"/>
    </w:p>
    <w:p w:rsidR="00927723" w:rsidRPr="00927723" w:rsidRDefault="00927723" w:rsidP="00927723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927723" w:rsidRDefault="00397988" w:rsidP="00927723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927723">
        <w:rPr>
          <w:szCs w:val="24"/>
        </w:rPr>
        <w:t>Время вычислений с расширением системы не меняется, при этом увеличивается объем решаемой задачи, но с одним условием: увеличение объема решаемой задачи ограничено емкостью доступной памяти.</w:t>
      </w:r>
    </w:p>
    <w:p w:rsidR="00927723" w:rsidRPr="00927723" w:rsidRDefault="00927723" w:rsidP="00927723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B35DB0" w:rsidRPr="00927723" w:rsidRDefault="00B35DB0" w:rsidP="00B35DB0">
      <w:pPr>
        <w:tabs>
          <w:tab w:val="left" w:pos="881"/>
          <w:tab w:val="left" w:pos="4487"/>
        </w:tabs>
        <w:ind w:firstLine="0"/>
        <w:jc w:val="left"/>
        <w:rPr>
          <w:szCs w:val="24"/>
          <w:u w:val="single"/>
          <w:lang w:val="ru-RU"/>
        </w:rPr>
      </w:pPr>
      <w:r w:rsidRPr="00927723">
        <w:rPr>
          <w:b/>
          <w:szCs w:val="24"/>
          <w:lang w:val="ru-RU"/>
        </w:rPr>
        <w:t xml:space="preserve">Правильный ответ: </w:t>
      </w:r>
      <w:r w:rsidRPr="00927723">
        <w:rPr>
          <w:b/>
          <w:i/>
          <w:szCs w:val="24"/>
          <w:lang w:val="ru-RU"/>
        </w:rPr>
        <w:t xml:space="preserve">Закон </w:t>
      </w:r>
      <w:r>
        <w:rPr>
          <w:b/>
          <w:i/>
          <w:szCs w:val="24"/>
          <w:u w:val="single"/>
          <w:lang w:val="ru-RU"/>
        </w:rPr>
        <w:t xml:space="preserve">Сана и </w:t>
      </w:r>
      <w:proofErr w:type="spellStart"/>
      <w:r>
        <w:rPr>
          <w:b/>
          <w:i/>
          <w:szCs w:val="24"/>
          <w:u w:val="single"/>
          <w:lang w:val="ru-RU"/>
        </w:rPr>
        <w:t>Ная</w:t>
      </w:r>
      <w:proofErr w:type="spellEnd"/>
    </w:p>
    <w:p w:rsidR="00B35DB0" w:rsidRDefault="00B35DB0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sectPr w:rsidR="00B35DB0" w:rsidSect="000D5DC5">
      <w:headerReference w:type="default" r:id="rId8"/>
      <w:footerReference w:type="default" r:id="rId9"/>
      <w:footnotePr>
        <w:pos w:val="beneathText"/>
      </w:footnotePr>
      <w:pgSz w:w="11905" w:h="16837" w:code="9"/>
      <w:pgMar w:top="851" w:right="851" w:bottom="1135" w:left="1134" w:header="0" w:footer="68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846" w:rsidRDefault="00996846">
      <w:r>
        <w:separator/>
      </w:r>
    </w:p>
  </w:endnote>
  <w:endnote w:type="continuationSeparator" w:id="0">
    <w:p w:rsidR="00996846" w:rsidRDefault="00996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:rsidR="00397988" w:rsidRDefault="00397988" w:rsidP="000D5DC5">
        <w:pPr>
          <w:pStyle w:val="ae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EA1" w:rsidRPr="00297EA1">
          <w:rPr>
            <w:noProof/>
            <w:lang w:val="ru-RU"/>
          </w:rPr>
          <w:t>7</w:t>
        </w:r>
        <w:r>
          <w:rPr>
            <w:noProof/>
            <w:lang w:val="ru-RU"/>
          </w:rPr>
          <w:fldChar w:fldCharType="end"/>
        </w:r>
      </w:p>
    </w:sdtContent>
  </w:sdt>
  <w:p w:rsidR="00397988" w:rsidRDefault="00397988" w:rsidP="000D5DC5">
    <w:pPr>
      <w:pStyle w:val="ae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846" w:rsidRDefault="00996846">
      <w:r>
        <w:separator/>
      </w:r>
    </w:p>
  </w:footnote>
  <w:footnote w:type="continuationSeparator" w:id="0">
    <w:p w:rsidR="00996846" w:rsidRDefault="009968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988" w:rsidRDefault="00397988" w:rsidP="00F87D28">
    <w:pPr>
      <w:ind w:firstLine="0"/>
    </w:pPr>
  </w:p>
  <w:p w:rsidR="00397988" w:rsidRDefault="003979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C534E6"/>
    <w:multiLevelType w:val="hybridMultilevel"/>
    <w:tmpl w:val="57082478"/>
    <w:lvl w:ilvl="0" w:tplc="85EC174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1A541EB"/>
    <w:multiLevelType w:val="hybridMultilevel"/>
    <w:tmpl w:val="CD70C9FA"/>
    <w:lvl w:ilvl="0" w:tplc="FAC88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D081762"/>
    <w:multiLevelType w:val="hybridMultilevel"/>
    <w:tmpl w:val="B0F42912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DC6106A"/>
    <w:multiLevelType w:val="hybridMultilevel"/>
    <w:tmpl w:val="DDF6C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6A6BB0"/>
    <w:multiLevelType w:val="hybridMultilevel"/>
    <w:tmpl w:val="741A8F90"/>
    <w:lvl w:ilvl="0" w:tplc="FEB4FB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10E714B"/>
    <w:multiLevelType w:val="hybridMultilevel"/>
    <w:tmpl w:val="CB0E5F08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3E61F66"/>
    <w:multiLevelType w:val="hybridMultilevel"/>
    <w:tmpl w:val="874035A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151D2E42"/>
    <w:multiLevelType w:val="hybridMultilevel"/>
    <w:tmpl w:val="14F077F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196D1D"/>
    <w:multiLevelType w:val="hybridMultilevel"/>
    <w:tmpl w:val="9FECB0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4D5BBE"/>
    <w:multiLevelType w:val="multilevel"/>
    <w:tmpl w:val="43FC9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E9041B2"/>
    <w:multiLevelType w:val="hybridMultilevel"/>
    <w:tmpl w:val="E4400DDC"/>
    <w:lvl w:ilvl="0" w:tplc="BFACD1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1EE9781D"/>
    <w:multiLevelType w:val="hybridMultilevel"/>
    <w:tmpl w:val="866AFCDE"/>
    <w:lvl w:ilvl="0" w:tplc="6DACBC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0365E24"/>
    <w:multiLevelType w:val="hybridMultilevel"/>
    <w:tmpl w:val="0BF66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762B0E"/>
    <w:multiLevelType w:val="hybridMultilevel"/>
    <w:tmpl w:val="0520E038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3A9565A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49E0127"/>
    <w:multiLevelType w:val="hybridMultilevel"/>
    <w:tmpl w:val="EAF0772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055382"/>
    <w:multiLevelType w:val="hybridMultilevel"/>
    <w:tmpl w:val="F0C8C98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70117E5"/>
    <w:multiLevelType w:val="hybridMultilevel"/>
    <w:tmpl w:val="2FB6B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79B2B89"/>
    <w:multiLevelType w:val="hybridMultilevel"/>
    <w:tmpl w:val="A934B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A06735B"/>
    <w:multiLevelType w:val="hybridMultilevel"/>
    <w:tmpl w:val="EF400F58"/>
    <w:lvl w:ilvl="0" w:tplc="4D14558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EEAFEE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1820F3F6">
      <w:start w:val="2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0921015"/>
    <w:multiLevelType w:val="hybridMultilevel"/>
    <w:tmpl w:val="4C223D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70628A8"/>
    <w:multiLevelType w:val="hybridMultilevel"/>
    <w:tmpl w:val="35069F46"/>
    <w:lvl w:ilvl="0" w:tplc="B7DC1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3A1A30C1"/>
    <w:multiLevelType w:val="hybridMultilevel"/>
    <w:tmpl w:val="B0006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8058CB"/>
    <w:multiLevelType w:val="hybridMultilevel"/>
    <w:tmpl w:val="FCEE0386"/>
    <w:lvl w:ilvl="0" w:tplc="BB5C5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7D625C5"/>
    <w:multiLevelType w:val="hybridMultilevel"/>
    <w:tmpl w:val="11D44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79598E"/>
    <w:multiLevelType w:val="hybridMultilevel"/>
    <w:tmpl w:val="0CBA885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C424AC3"/>
    <w:multiLevelType w:val="hybridMultilevel"/>
    <w:tmpl w:val="99BEAF8E"/>
    <w:lvl w:ilvl="0" w:tplc="1D7EB8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E8C2464"/>
    <w:multiLevelType w:val="hybridMultilevel"/>
    <w:tmpl w:val="58FE7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A64B5E"/>
    <w:multiLevelType w:val="hybridMultilevel"/>
    <w:tmpl w:val="2604F3EC"/>
    <w:lvl w:ilvl="0" w:tplc="22965C0C">
      <w:start w:val="1"/>
      <w:numFmt w:val="decimal"/>
      <w:lvlText w:val="%1."/>
      <w:lvlJc w:val="left"/>
      <w:pPr>
        <w:ind w:left="123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A46FE9"/>
    <w:multiLevelType w:val="hybridMultilevel"/>
    <w:tmpl w:val="FB28F672"/>
    <w:lvl w:ilvl="0" w:tplc="F2EA8506">
      <w:start w:val="6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4B5EBE"/>
    <w:multiLevelType w:val="hybridMultilevel"/>
    <w:tmpl w:val="AB427204"/>
    <w:lvl w:ilvl="0" w:tplc="E11C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5BA8163A"/>
    <w:multiLevelType w:val="hybridMultilevel"/>
    <w:tmpl w:val="B08EB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E5E7FA1"/>
    <w:multiLevelType w:val="hybridMultilevel"/>
    <w:tmpl w:val="9578A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46B165A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C315836"/>
    <w:multiLevelType w:val="hybridMultilevel"/>
    <w:tmpl w:val="A28432F4"/>
    <w:lvl w:ilvl="0" w:tplc="0A8E4BEC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BB31FF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1161D3A"/>
    <w:multiLevelType w:val="multilevel"/>
    <w:tmpl w:val="5E903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3F26776"/>
    <w:multiLevelType w:val="hybridMultilevel"/>
    <w:tmpl w:val="1C3233B2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49C5FC1"/>
    <w:multiLevelType w:val="hybridMultilevel"/>
    <w:tmpl w:val="504030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5107D9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7606B5E"/>
    <w:multiLevelType w:val="hybridMultilevel"/>
    <w:tmpl w:val="6D0E14E4"/>
    <w:lvl w:ilvl="0" w:tplc="EA566B5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E57340A"/>
    <w:multiLevelType w:val="hybridMultilevel"/>
    <w:tmpl w:val="822679CC"/>
    <w:lvl w:ilvl="0" w:tplc="94064084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3"/>
  </w:num>
  <w:num w:numId="3">
    <w:abstractNumId w:val="22"/>
  </w:num>
  <w:num w:numId="4">
    <w:abstractNumId w:val="14"/>
  </w:num>
  <w:num w:numId="5">
    <w:abstractNumId w:val="40"/>
  </w:num>
  <w:num w:numId="6">
    <w:abstractNumId w:val="36"/>
  </w:num>
  <w:num w:numId="7">
    <w:abstractNumId w:val="35"/>
  </w:num>
  <w:num w:numId="8">
    <w:abstractNumId w:val="9"/>
  </w:num>
  <w:num w:numId="9">
    <w:abstractNumId w:val="16"/>
  </w:num>
  <w:num w:numId="10">
    <w:abstractNumId w:val="26"/>
  </w:num>
  <w:num w:numId="11">
    <w:abstractNumId w:val="6"/>
  </w:num>
  <w:num w:numId="12">
    <w:abstractNumId w:val="41"/>
  </w:num>
  <w:num w:numId="13">
    <w:abstractNumId w:val="42"/>
  </w:num>
  <w:num w:numId="14">
    <w:abstractNumId w:val="32"/>
  </w:num>
  <w:num w:numId="15">
    <w:abstractNumId w:val="17"/>
  </w:num>
  <w:num w:numId="16">
    <w:abstractNumId w:val="39"/>
  </w:num>
  <w:num w:numId="17">
    <w:abstractNumId w:val="15"/>
  </w:num>
  <w:num w:numId="18">
    <w:abstractNumId w:val="11"/>
  </w:num>
  <w:num w:numId="19">
    <w:abstractNumId w:val="13"/>
  </w:num>
  <w:num w:numId="20">
    <w:abstractNumId w:val="24"/>
  </w:num>
  <w:num w:numId="21">
    <w:abstractNumId w:val="27"/>
  </w:num>
  <w:num w:numId="22">
    <w:abstractNumId w:val="37"/>
  </w:num>
  <w:num w:numId="23">
    <w:abstractNumId w:val="23"/>
  </w:num>
  <w:num w:numId="24">
    <w:abstractNumId w:val="46"/>
  </w:num>
  <w:num w:numId="25">
    <w:abstractNumId w:val="31"/>
  </w:num>
  <w:num w:numId="26">
    <w:abstractNumId w:val="38"/>
  </w:num>
  <w:num w:numId="27">
    <w:abstractNumId w:val="19"/>
  </w:num>
  <w:num w:numId="28">
    <w:abstractNumId w:val="12"/>
  </w:num>
  <w:num w:numId="29">
    <w:abstractNumId w:val="45"/>
  </w:num>
  <w:num w:numId="30">
    <w:abstractNumId w:val="30"/>
  </w:num>
  <w:num w:numId="31">
    <w:abstractNumId w:val="34"/>
  </w:num>
  <w:num w:numId="32">
    <w:abstractNumId w:val="10"/>
  </w:num>
  <w:num w:numId="33">
    <w:abstractNumId w:val="18"/>
  </w:num>
  <w:num w:numId="34">
    <w:abstractNumId w:val="7"/>
  </w:num>
  <w:num w:numId="35">
    <w:abstractNumId w:val="5"/>
  </w:num>
  <w:num w:numId="36">
    <w:abstractNumId w:val="21"/>
  </w:num>
  <w:num w:numId="37">
    <w:abstractNumId w:val="44"/>
  </w:num>
  <w:num w:numId="38">
    <w:abstractNumId w:val="8"/>
  </w:num>
  <w:num w:numId="39">
    <w:abstractNumId w:val="29"/>
  </w:num>
  <w:num w:numId="40">
    <w:abstractNumId w:val="25"/>
  </w:num>
  <w:num w:numId="41">
    <w:abstractNumId w:val="28"/>
  </w:num>
  <w:num w:numId="42">
    <w:abstractNumId w:val="33"/>
  </w:num>
  <w:num w:numId="43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0"/>
    <w:rsid w:val="00000314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B1"/>
    <w:rsid w:val="000105FE"/>
    <w:rsid w:val="00011747"/>
    <w:rsid w:val="00013959"/>
    <w:rsid w:val="00013965"/>
    <w:rsid w:val="00014F90"/>
    <w:rsid w:val="000158E7"/>
    <w:rsid w:val="00016411"/>
    <w:rsid w:val="0001713C"/>
    <w:rsid w:val="00017C58"/>
    <w:rsid w:val="00020F6D"/>
    <w:rsid w:val="00022236"/>
    <w:rsid w:val="00022E35"/>
    <w:rsid w:val="00023426"/>
    <w:rsid w:val="0002467D"/>
    <w:rsid w:val="0002498C"/>
    <w:rsid w:val="000261ED"/>
    <w:rsid w:val="00026B9A"/>
    <w:rsid w:val="00026F50"/>
    <w:rsid w:val="00030607"/>
    <w:rsid w:val="00030721"/>
    <w:rsid w:val="00031305"/>
    <w:rsid w:val="000329D5"/>
    <w:rsid w:val="00033272"/>
    <w:rsid w:val="00035193"/>
    <w:rsid w:val="0003556F"/>
    <w:rsid w:val="00035D30"/>
    <w:rsid w:val="00036867"/>
    <w:rsid w:val="000373D5"/>
    <w:rsid w:val="00040068"/>
    <w:rsid w:val="00040DA7"/>
    <w:rsid w:val="00041ED4"/>
    <w:rsid w:val="000424C1"/>
    <w:rsid w:val="00044A7D"/>
    <w:rsid w:val="00044F47"/>
    <w:rsid w:val="00046460"/>
    <w:rsid w:val="000477A9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6927"/>
    <w:rsid w:val="00057066"/>
    <w:rsid w:val="00061CF4"/>
    <w:rsid w:val="00061D7F"/>
    <w:rsid w:val="0006358E"/>
    <w:rsid w:val="00065B89"/>
    <w:rsid w:val="0006684D"/>
    <w:rsid w:val="00066DF9"/>
    <w:rsid w:val="00066F12"/>
    <w:rsid w:val="00070CC8"/>
    <w:rsid w:val="00072946"/>
    <w:rsid w:val="00073925"/>
    <w:rsid w:val="000740A5"/>
    <w:rsid w:val="00074E68"/>
    <w:rsid w:val="00075909"/>
    <w:rsid w:val="00076DC3"/>
    <w:rsid w:val="0008083E"/>
    <w:rsid w:val="00082942"/>
    <w:rsid w:val="0008296E"/>
    <w:rsid w:val="00086550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A0681"/>
    <w:rsid w:val="000A08AD"/>
    <w:rsid w:val="000A0C21"/>
    <w:rsid w:val="000A1EA8"/>
    <w:rsid w:val="000A2158"/>
    <w:rsid w:val="000A3E28"/>
    <w:rsid w:val="000A56D6"/>
    <w:rsid w:val="000A5A7B"/>
    <w:rsid w:val="000A67D2"/>
    <w:rsid w:val="000A6F9B"/>
    <w:rsid w:val="000A793B"/>
    <w:rsid w:val="000B2BAA"/>
    <w:rsid w:val="000B2D36"/>
    <w:rsid w:val="000B4368"/>
    <w:rsid w:val="000B790D"/>
    <w:rsid w:val="000C101C"/>
    <w:rsid w:val="000C149C"/>
    <w:rsid w:val="000C24DA"/>
    <w:rsid w:val="000C3BEE"/>
    <w:rsid w:val="000C4444"/>
    <w:rsid w:val="000C54F6"/>
    <w:rsid w:val="000C7B4E"/>
    <w:rsid w:val="000D10EA"/>
    <w:rsid w:val="000D1357"/>
    <w:rsid w:val="000D3492"/>
    <w:rsid w:val="000D37B2"/>
    <w:rsid w:val="000D3CAC"/>
    <w:rsid w:val="000D4615"/>
    <w:rsid w:val="000D4ED2"/>
    <w:rsid w:val="000D5DC5"/>
    <w:rsid w:val="000D62A5"/>
    <w:rsid w:val="000D7513"/>
    <w:rsid w:val="000D7AFC"/>
    <w:rsid w:val="000E079F"/>
    <w:rsid w:val="000E6399"/>
    <w:rsid w:val="000E6FF1"/>
    <w:rsid w:val="000E7723"/>
    <w:rsid w:val="000E7AD3"/>
    <w:rsid w:val="000E7FFB"/>
    <w:rsid w:val="000F066E"/>
    <w:rsid w:val="000F0736"/>
    <w:rsid w:val="000F08F2"/>
    <w:rsid w:val="000F0AF9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7E64"/>
    <w:rsid w:val="00110D4B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67FD"/>
    <w:rsid w:val="00127217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A57"/>
    <w:rsid w:val="0013729F"/>
    <w:rsid w:val="00137CBA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65D9"/>
    <w:rsid w:val="00147017"/>
    <w:rsid w:val="00147A9E"/>
    <w:rsid w:val="00150362"/>
    <w:rsid w:val="001517BB"/>
    <w:rsid w:val="00151D10"/>
    <w:rsid w:val="00152D81"/>
    <w:rsid w:val="00154726"/>
    <w:rsid w:val="00154963"/>
    <w:rsid w:val="00154FDE"/>
    <w:rsid w:val="0015740A"/>
    <w:rsid w:val="001612FD"/>
    <w:rsid w:val="001614A5"/>
    <w:rsid w:val="0016166D"/>
    <w:rsid w:val="001622DF"/>
    <w:rsid w:val="001623ED"/>
    <w:rsid w:val="001637F8"/>
    <w:rsid w:val="00163C0A"/>
    <w:rsid w:val="001641E8"/>
    <w:rsid w:val="001643BB"/>
    <w:rsid w:val="00164795"/>
    <w:rsid w:val="00164E4C"/>
    <w:rsid w:val="0016506F"/>
    <w:rsid w:val="0016575E"/>
    <w:rsid w:val="00166AD1"/>
    <w:rsid w:val="0016730D"/>
    <w:rsid w:val="001700E9"/>
    <w:rsid w:val="0017032D"/>
    <w:rsid w:val="00170D3D"/>
    <w:rsid w:val="0017283D"/>
    <w:rsid w:val="00173084"/>
    <w:rsid w:val="00173513"/>
    <w:rsid w:val="00173D6C"/>
    <w:rsid w:val="001745D8"/>
    <w:rsid w:val="00174890"/>
    <w:rsid w:val="00174E5F"/>
    <w:rsid w:val="00175185"/>
    <w:rsid w:val="00175E35"/>
    <w:rsid w:val="00176097"/>
    <w:rsid w:val="0017658B"/>
    <w:rsid w:val="00176A7C"/>
    <w:rsid w:val="00177F72"/>
    <w:rsid w:val="001813F5"/>
    <w:rsid w:val="001814D3"/>
    <w:rsid w:val="00181714"/>
    <w:rsid w:val="00181A7A"/>
    <w:rsid w:val="00181DE4"/>
    <w:rsid w:val="00184274"/>
    <w:rsid w:val="00184A55"/>
    <w:rsid w:val="00185595"/>
    <w:rsid w:val="00186E07"/>
    <w:rsid w:val="0018785B"/>
    <w:rsid w:val="00187B5B"/>
    <w:rsid w:val="00187B97"/>
    <w:rsid w:val="00187CA3"/>
    <w:rsid w:val="001906B4"/>
    <w:rsid w:val="00191D56"/>
    <w:rsid w:val="0019280E"/>
    <w:rsid w:val="001930F2"/>
    <w:rsid w:val="00193ACB"/>
    <w:rsid w:val="00193D37"/>
    <w:rsid w:val="001946FB"/>
    <w:rsid w:val="0019552A"/>
    <w:rsid w:val="00195E30"/>
    <w:rsid w:val="00195E47"/>
    <w:rsid w:val="001966F3"/>
    <w:rsid w:val="001A00DB"/>
    <w:rsid w:val="001A030B"/>
    <w:rsid w:val="001A0384"/>
    <w:rsid w:val="001A0D12"/>
    <w:rsid w:val="001A120E"/>
    <w:rsid w:val="001A20B9"/>
    <w:rsid w:val="001A2F4D"/>
    <w:rsid w:val="001A6442"/>
    <w:rsid w:val="001A7086"/>
    <w:rsid w:val="001A79D0"/>
    <w:rsid w:val="001B025A"/>
    <w:rsid w:val="001B3FC2"/>
    <w:rsid w:val="001B447F"/>
    <w:rsid w:val="001B4A0B"/>
    <w:rsid w:val="001B50E4"/>
    <w:rsid w:val="001B6102"/>
    <w:rsid w:val="001C120B"/>
    <w:rsid w:val="001C18A1"/>
    <w:rsid w:val="001C1DED"/>
    <w:rsid w:val="001C321C"/>
    <w:rsid w:val="001C463F"/>
    <w:rsid w:val="001C47AE"/>
    <w:rsid w:val="001C5FAC"/>
    <w:rsid w:val="001C6655"/>
    <w:rsid w:val="001C7146"/>
    <w:rsid w:val="001C76F8"/>
    <w:rsid w:val="001C7EC4"/>
    <w:rsid w:val="001D15AB"/>
    <w:rsid w:val="001D29A5"/>
    <w:rsid w:val="001D454A"/>
    <w:rsid w:val="001D45DC"/>
    <w:rsid w:val="001D4D0E"/>
    <w:rsid w:val="001D4D89"/>
    <w:rsid w:val="001D58A1"/>
    <w:rsid w:val="001D5AC4"/>
    <w:rsid w:val="001D6997"/>
    <w:rsid w:val="001D7746"/>
    <w:rsid w:val="001E0552"/>
    <w:rsid w:val="001E07FC"/>
    <w:rsid w:val="001E0C6A"/>
    <w:rsid w:val="001E0CC7"/>
    <w:rsid w:val="001E1193"/>
    <w:rsid w:val="001E1896"/>
    <w:rsid w:val="001E32B7"/>
    <w:rsid w:val="001E35AA"/>
    <w:rsid w:val="001E3669"/>
    <w:rsid w:val="001E372D"/>
    <w:rsid w:val="001E5712"/>
    <w:rsid w:val="001F08DA"/>
    <w:rsid w:val="001F0C7E"/>
    <w:rsid w:val="001F2F27"/>
    <w:rsid w:val="001F377D"/>
    <w:rsid w:val="001F4469"/>
    <w:rsid w:val="001F6019"/>
    <w:rsid w:val="001F7FF7"/>
    <w:rsid w:val="00200446"/>
    <w:rsid w:val="002007B3"/>
    <w:rsid w:val="00200E65"/>
    <w:rsid w:val="00201B82"/>
    <w:rsid w:val="0020207A"/>
    <w:rsid w:val="002024CE"/>
    <w:rsid w:val="00203D66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AFB"/>
    <w:rsid w:val="00222D78"/>
    <w:rsid w:val="00225FA2"/>
    <w:rsid w:val="00226567"/>
    <w:rsid w:val="00230684"/>
    <w:rsid w:val="002309C9"/>
    <w:rsid w:val="00232325"/>
    <w:rsid w:val="00233B95"/>
    <w:rsid w:val="002340DF"/>
    <w:rsid w:val="00234367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2F5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93A"/>
    <w:rsid w:val="0026012A"/>
    <w:rsid w:val="00261120"/>
    <w:rsid w:val="00261223"/>
    <w:rsid w:val="00261395"/>
    <w:rsid w:val="002616A0"/>
    <w:rsid w:val="002619BA"/>
    <w:rsid w:val="00261F1B"/>
    <w:rsid w:val="00262C42"/>
    <w:rsid w:val="002632A8"/>
    <w:rsid w:val="00263718"/>
    <w:rsid w:val="00264455"/>
    <w:rsid w:val="00264ABF"/>
    <w:rsid w:val="00264B5C"/>
    <w:rsid w:val="0026514B"/>
    <w:rsid w:val="0026606D"/>
    <w:rsid w:val="00266A45"/>
    <w:rsid w:val="0026724B"/>
    <w:rsid w:val="0026798E"/>
    <w:rsid w:val="00270189"/>
    <w:rsid w:val="002716A4"/>
    <w:rsid w:val="00272EB9"/>
    <w:rsid w:val="00273284"/>
    <w:rsid w:val="00273976"/>
    <w:rsid w:val="002758C5"/>
    <w:rsid w:val="00280B1B"/>
    <w:rsid w:val="0028177B"/>
    <w:rsid w:val="0028189C"/>
    <w:rsid w:val="00281C27"/>
    <w:rsid w:val="0028381B"/>
    <w:rsid w:val="00286A01"/>
    <w:rsid w:val="00287CEF"/>
    <w:rsid w:val="002905CF"/>
    <w:rsid w:val="00291840"/>
    <w:rsid w:val="0029191D"/>
    <w:rsid w:val="00292259"/>
    <w:rsid w:val="00293DB9"/>
    <w:rsid w:val="0029427F"/>
    <w:rsid w:val="00296B2E"/>
    <w:rsid w:val="00297EA1"/>
    <w:rsid w:val="002A0F43"/>
    <w:rsid w:val="002A25F3"/>
    <w:rsid w:val="002A43B0"/>
    <w:rsid w:val="002A5119"/>
    <w:rsid w:val="002A517F"/>
    <w:rsid w:val="002A6059"/>
    <w:rsid w:val="002A60E4"/>
    <w:rsid w:val="002A6D2B"/>
    <w:rsid w:val="002A704F"/>
    <w:rsid w:val="002A788C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7032"/>
    <w:rsid w:val="002B7618"/>
    <w:rsid w:val="002C1363"/>
    <w:rsid w:val="002C15A5"/>
    <w:rsid w:val="002C1B97"/>
    <w:rsid w:val="002C2546"/>
    <w:rsid w:val="002C2941"/>
    <w:rsid w:val="002C37C3"/>
    <w:rsid w:val="002C6DF2"/>
    <w:rsid w:val="002C6E9E"/>
    <w:rsid w:val="002C755D"/>
    <w:rsid w:val="002D1C90"/>
    <w:rsid w:val="002D1D5E"/>
    <w:rsid w:val="002D238D"/>
    <w:rsid w:val="002D3AF1"/>
    <w:rsid w:val="002D3EB0"/>
    <w:rsid w:val="002D4F57"/>
    <w:rsid w:val="002D50D9"/>
    <w:rsid w:val="002D78B2"/>
    <w:rsid w:val="002E0929"/>
    <w:rsid w:val="002E1322"/>
    <w:rsid w:val="002E1BF6"/>
    <w:rsid w:val="002E243F"/>
    <w:rsid w:val="002E3C89"/>
    <w:rsid w:val="002E4B0A"/>
    <w:rsid w:val="002E4EB4"/>
    <w:rsid w:val="002F0D72"/>
    <w:rsid w:val="002F0F42"/>
    <w:rsid w:val="002F2285"/>
    <w:rsid w:val="002F2317"/>
    <w:rsid w:val="002F5441"/>
    <w:rsid w:val="002F58C9"/>
    <w:rsid w:val="002F5DD4"/>
    <w:rsid w:val="002F70B4"/>
    <w:rsid w:val="0030070D"/>
    <w:rsid w:val="0030261E"/>
    <w:rsid w:val="00302987"/>
    <w:rsid w:val="00302A9C"/>
    <w:rsid w:val="0030363B"/>
    <w:rsid w:val="0030402E"/>
    <w:rsid w:val="00304844"/>
    <w:rsid w:val="0030495C"/>
    <w:rsid w:val="00304BB1"/>
    <w:rsid w:val="003052CF"/>
    <w:rsid w:val="00305BF0"/>
    <w:rsid w:val="00306B24"/>
    <w:rsid w:val="003078D3"/>
    <w:rsid w:val="0031093B"/>
    <w:rsid w:val="00311C50"/>
    <w:rsid w:val="00312DD0"/>
    <w:rsid w:val="00313342"/>
    <w:rsid w:val="00313E48"/>
    <w:rsid w:val="003140DF"/>
    <w:rsid w:val="00314725"/>
    <w:rsid w:val="00316AAB"/>
    <w:rsid w:val="0031798B"/>
    <w:rsid w:val="00321E30"/>
    <w:rsid w:val="0032201E"/>
    <w:rsid w:val="00322A17"/>
    <w:rsid w:val="003239E3"/>
    <w:rsid w:val="003245E3"/>
    <w:rsid w:val="0032536E"/>
    <w:rsid w:val="003265E4"/>
    <w:rsid w:val="0032705A"/>
    <w:rsid w:val="003305F6"/>
    <w:rsid w:val="00332367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90C"/>
    <w:rsid w:val="00337733"/>
    <w:rsid w:val="00341920"/>
    <w:rsid w:val="00341DEA"/>
    <w:rsid w:val="00341F15"/>
    <w:rsid w:val="003424DF"/>
    <w:rsid w:val="00344792"/>
    <w:rsid w:val="003453CE"/>
    <w:rsid w:val="00347500"/>
    <w:rsid w:val="003477C3"/>
    <w:rsid w:val="003503DE"/>
    <w:rsid w:val="003532B8"/>
    <w:rsid w:val="00354D67"/>
    <w:rsid w:val="003605D5"/>
    <w:rsid w:val="003608A4"/>
    <w:rsid w:val="003620E4"/>
    <w:rsid w:val="003635F6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2376"/>
    <w:rsid w:val="00382F59"/>
    <w:rsid w:val="0038349C"/>
    <w:rsid w:val="00383512"/>
    <w:rsid w:val="003839DC"/>
    <w:rsid w:val="003844F6"/>
    <w:rsid w:val="0038486E"/>
    <w:rsid w:val="00384BB0"/>
    <w:rsid w:val="00384DCE"/>
    <w:rsid w:val="00386E55"/>
    <w:rsid w:val="00387DB5"/>
    <w:rsid w:val="00390A49"/>
    <w:rsid w:val="00390BB0"/>
    <w:rsid w:val="00391286"/>
    <w:rsid w:val="003918A1"/>
    <w:rsid w:val="00392B5B"/>
    <w:rsid w:val="00392FF2"/>
    <w:rsid w:val="0039315C"/>
    <w:rsid w:val="003935C9"/>
    <w:rsid w:val="00393683"/>
    <w:rsid w:val="00393D35"/>
    <w:rsid w:val="0039517F"/>
    <w:rsid w:val="00395BD9"/>
    <w:rsid w:val="00396D92"/>
    <w:rsid w:val="00396F69"/>
    <w:rsid w:val="00397988"/>
    <w:rsid w:val="0039798B"/>
    <w:rsid w:val="003A1117"/>
    <w:rsid w:val="003A2548"/>
    <w:rsid w:val="003A3307"/>
    <w:rsid w:val="003A595B"/>
    <w:rsid w:val="003A6E49"/>
    <w:rsid w:val="003A6F5B"/>
    <w:rsid w:val="003A79F9"/>
    <w:rsid w:val="003B00EF"/>
    <w:rsid w:val="003B0F07"/>
    <w:rsid w:val="003B12BF"/>
    <w:rsid w:val="003B13A7"/>
    <w:rsid w:val="003B208A"/>
    <w:rsid w:val="003B23C0"/>
    <w:rsid w:val="003B279F"/>
    <w:rsid w:val="003B2B23"/>
    <w:rsid w:val="003B3B98"/>
    <w:rsid w:val="003B42C9"/>
    <w:rsid w:val="003B4373"/>
    <w:rsid w:val="003B629D"/>
    <w:rsid w:val="003B6738"/>
    <w:rsid w:val="003B6F6C"/>
    <w:rsid w:val="003C1455"/>
    <w:rsid w:val="003C19BE"/>
    <w:rsid w:val="003C283A"/>
    <w:rsid w:val="003C2DAD"/>
    <w:rsid w:val="003C462F"/>
    <w:rsid w:val="003C4962"/>
    <w:rsid w:val="003C5853"/>
    <w:rsid w:val="003C5AA6"/>
    <w:rsid w:val="003C6012"/>
    <w:rsid w:val="003C7AA0"/>
    <w:rsid w:val="003C7FB3"/>
    <w:rsid w:val="003D23DB"/>
    <w:rsid w:val="003D26AB"/>
    <w:rsid w:val="003D2EFC"/>
    <w:rsid w:val="003D2FD5"/>
    <w:rsid w:val="003D3E80"/>
    <w:rsid w:val="003D4DC7"/>
    <w:rsid w:val="003D515C"/>
    <w:rsid w:val="003D59C6"/>
    <w:rsid w:val="003D7C10"/>
    <w:rsid w:val="003E06AB"/>
    <w:rsid w:val="003E2A61"/>
    <w:rsid w:val="003E419E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16FF7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321A9"/>
    <w:rsid w:val="00432778"/>
    <w:rsid w:val="00432E64"/>
    <w:rsid w:val="0043391E"/>
    <w:rsid w:val="004339FC"/>
    <w:rsid w:val="00433CA0"/>
    <w:rsid w:val="00434E88"/>
    <w:rsid w:val="00434EE9"/>
    <w:rsid w:val="00435BD7"/>
    <w:rsid w:val="004364B4"/>
    <w:rsid w:val="00441D2F"/>
    <w:rsid w:val="00441DD0"/>
    <w:rsid w:val="004424A4"/>
    <w:rsid w:val="0044272F"/>
    <w:rsid w:val="00442B00"/>
    <w:rsid w:val="00442E45"/>
    <w:rsid w:val="00443A3E"/>
    <w:rsid w:val="00444CDF"/>
    <w:rsid w:val="004452BC"/>
    <w:rsid w:val="00445B76"/>
    <w:rsid w:val="00445D1A"/>
    <w:rsid w:val="004501F8"/>
    <w:rsid w:val="00452AD8"/>
    <w:rsid w:val="00453BB8"/>
    <w:rsid w:val="00453F50"/>
    <w:rsid w:val="004541B7"/>
    <w:rsid w:val="00454828"/>
    <w:rsid w:val="004549C4"/>
    <w:rsid w:val="004551DD"/>
    <w:rsid w:val="00455354"/>
    <w:rsid w:val="004557AC"/>
    <w:rsid w:val="004566C8"/>
    <w:rsid w:val="00465534"/>
    <w:rsid w:val="00467043"/>
    <w:rsid w:val="004675E9"/>
    <w:rsid w:val="00467FA6"/>
    <w:rsid w:val="00472807"/>
    <w:rsid w:val="00472BDF"/>
    <w:rsid w:val="00472C20"/>
    <w:rsid w:val="0047331E"/>
    <w:rsid w:val="00473509"/>
    <w:rsid w:val="00473DF4"/>
    <w:rsid w:val="004740FF"/>
    <w:rsid w:val="00474E4A"/>
    <w:rsid w:val="0047505E"/>
    <w:rsid w:val="0047540C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9044A"/>
    <w:rsid w:val="00491387"/>
    <w:rsid w:val="00492867"/>
    <w:rsid w:val="00493609"/>
    <w:rsid w:val="004939C0"/>
    <w:rsid w:val="00493BDA"/>
    <w:rsid w:val="00494028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A7E"/>
    <w:rsid w:val="004A2CF6"/>
    <w:rsid w:val="004A2F9A"/>
    <w:rsid w:val="004A444A"/>
    <w:rsid w:val="004A4712"/>
    <w:rsid w:val="004A481F"/>
    <w:rsid w:val="004A7CC2"/>
    <w:rsid w:val="004A7F47"/>
    <w:rsid w:val="004B0015"/>
    <w:rsid w:val="004B0139"/>
    <w:rsid w:val="004B075F"/>
    <w:rsid w:val="004B10A7"/>
    <w:rsid w:val="004B110A"/>
    <w:rsid w:val="004B138C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527"/>
    <w:rsid w:val="004C465A"/>
    <w:rsid w:val="004C48C5"/>
    <w:rsid w:val="004C4CA7"/>
    <w:rsid w:val="004C5B88"/>
    <w:rsid w:val="004C741A"/>
    <w:rsid w:val="004C7A3C"/>
    <w:rsid w:val="004D0A47"/>
    <w:rsid w:val="004D0AA1"/>
    <w:rsid w:val="004D16FF"/>
    <w:rsid w:val="004D19AF"/>
    <w:rsid w:val="004D27F8"/>
    <w:rsid w:val="004D2938"/>
    <w:rsid w:val="004D3364"/>
    <w:rsid w:val="004D3575"/>
    <w:rsid w:val="004D543B"/>
    <w:rsid w:val="004D5A76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ED5"/>
    <w:rsid w:val="004E7F3C"/>
    <w:rsid w:val="004F1949"/>
    <w:rsid w:val="004F2721"/>
    <w:rsid w:val="004F2728"/>
    <w:rsid w:val="004F2D64"/>
    <w:rsid w:val="004F5963"/>
    <w:rsid w:val="004F7B86"/>
    <w:rsid w:val="004F7C6D"/>
    <w:rsid w:val="004F7D27"/>
    <w:rsid w:val="00500AA1"/>
    <w:rsid w:val="00500EB9"/>
    <w:rsid w:val="005018A0"/>
    <w:rsid w:val="00501ED6"/>
    <w:rsid w:val="005027AA"/>
    <w:rsid w:val="00502914"/>
    <w:rsid w:val="0050294C"/>
    <w:rsid w:val="0050434D"/>
    <w:rsid w:val="00505304"/>
    <w:rsid w:val="00505685"/>
    <w:rsid w:val="00505767"/>
    <w:rsid w:val="00505C09"/>
    <w:rsid w:val="00506B46"/>
    <w:rsid w:val="005103F7"/>
    <w:rsid w:val="00511E62"/>
    <w:rsid w:val="00513305"/>
    <w:rsid w:val="00514CC8"/>
    <w:rsid w:val="005153FD"/>
    <w:rsid w:val="00516BC5"/>
    <w:rsid w:val="00516CDD"/>
    <w:rsid w:val="00516E63"/>
    <w:rsid w:val="0051765E"/>
    <w:rsid w:val="00521665"/>
    <w:rsid w:val="00521737"/>
    <w:rsid w:val="005222BE"/>
    <w:rsid w:val="00522F24"/>
    <w:rsid w:val="005240B5"/>
    <w:rsid w:val="005250A5"/>
    <w:rsid w:val="00526038"/>
    <w:rsid w:val="005263E9"/>
    <w:rsid w:val="00526ACC"/>
    <w:rsid w:val="0053032F"/>
    <w:rsid w:val="005304CA"/>
    <w:rsid w:val="005308B5"/>
    <w:rsid w:val="005326A3"/>
    <w:rsid w:val="00532C90"/>
    <w:rsid w:val="005340FC"/>
    <w:rsid w:val="00535170"/>
    <w:rsid w:val="00535AB2"/>
    <w:rsid w:val="00535E16"/>
    <w:rsid w:val="0054018F"/>
    <w:rsid w:val="00540385"/>
    <w:rsid w:val="00540F41"/>
    <w:rsid w:val="00541ADC"/>
    <w:rsid w:val="00543E5E"/>
    <w:rsid w:val="00543EDF"/>
    <w:rsid w:val="005440B3"/>
    <w:rsid w:val="0054476B"/>
    <w:rsid w:val="00545650"/>
    <w:rsid w:val="00545EEA"/>
    <w:rsid w:val="00546448"/>
    <w:rsid w:val="0054690F"/>
    <w:rsid w:val="00550200"/>
    <w:rsid w:val="00550AC2"/>
    <w:rsid w:val="00552F9F"/>
    <w:rsid w:val="00553617"/>
    <w:rsid w:val="00553679"/>
    <w:rsid w:val="0055448F"/>
    <w:rsid w:val="00554A92"/>
    <w:rsid w:val="005553B2"/>
    <w:rsid w:val="00555669"/>
    <w:rsid w:val="00555FB9"/>
    <w:rsid w:val="00556647"/>
    <w:rsid w:val="0055736A"/>
    <w:rsid w:val="00557E7B"/>
    <w:rsid w:val="005605FB"/>
    <w:rsid w:val="005618FC"/>
    <w:rsid w:val="00561E79"/>
    <w:rsid w:val="00563E7F"/>
    <w:rsid w:val="005642C9"/>
    <w:rsid w:val="00564D4F"/>
    <w:rsid w:val="0056592F"/>
    <w:rsid w:val="00566D85"/>
    <w:rsid w:val="0057004C"/>
    <w:rsid w:val="005706A1"/>
    <w:rsid w:val="00570B62"/>
    <w:rsid w:val="00572AE2"/>
    <w:rsid w:val="0057353B"/>
    <w:rsid w:val="005737BC"/>
    <w:rsid w:val="00575210"/>
    <w:rsid w:val="00581537"/>
    <w:rsid w:val="0058156F"/>
    <w:rsid w:val="00581577"/>
    <w:rsid w:val="0058174C"/>
    <w:rsid w:val="00581D78"/>
    <w:rsid w:val="0058203A"/>
    <w:rsid w:val="00584212"/>
    <w:rsid w:val="005855D3"/>
    <w:rsid w:val="005868E7"/>
    <w:rsid w:val="00586C93"/>
    <w:rsid w:val="005870E0"/>
    <w:rsid w:val="00587861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E5A"/>
    <w:rsid w:val="005B1848"/>
    <w:rsid w:val="005B1B7B"/>
    <w:rsid w:val="005B1BC0"/>
    <w:rsid w:val="005B3359"/>
    <w:rsid w:val="005B3384"/>
    <w:rsid w:val="005B437C"/>
    <w:rsid w:val="005B47BF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327E"/>
    <w:rsid w:val="005C4B71"/>
    <w:rsid w:val="005C4C4C"/>
    <w:rsid w:val="005C50A8"/>
    <w:rsid w:val="005C55E6"/>
    <w:rsid w:val="005C6452"/>
    <w:rsid w:val="005C7310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731"/>
    <w:rsid w:val="005E25CF"/>
    <w:rsid w:val="005E3C47"/>
    <w:rsid w:val="005E4A0C"/>
    <w:rsid w:val="005E6980"/>
    <w:rsid w:val="005E6A2E"/>
    <w:rsid w:val="005E6CD0"/>
    <w:rsid w:val="005E70DC"/>
    <w:rsid w:val="005F06A4"/>
    <w:rsid w:val="005F252E"/>
    <w:rsid w:val="005F2553"/>
    <w:rsid w:val="005F2A97"/>
    <w:rsid w:val="005F36AF"/>
    <w:rsid w:val="005F3C26"/>
    <w:rsid w:val="005F3CFD"/>
    <w:rsid w:val="005F3F51"/>
    <w:rsid w:val="005F4512"/>
    <w:rsid w:val="005F4579"/>
    <w:rsid w:val="005F4D68"/>
    <w:rsid w:val="005F5045"/>
    <w:rsid w:val="005F51FB"/>
    <w:rsid w:val="005F593B"/>
    <w:rsid w:val="005F5BFD"/>
    <w:rsid w:val="005F5D97"/>
    <w:rsid w:val="005F6D27"/>
    <w:rsid w:val="005F6D48"/>
    <w:rsid w:val="00600A94"/>
    <w:rsid w:val="006033FC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3087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7B5E"/>
    <w:rsid w:val="00630145"/>
    <w:rsid w:val="00630B83"/>
    <w:rsid w:val="00631C6E"/>
    <w:rsid w:val="0063272B"/>
    <w:rsid w:val="00633A20"/>
    <w:rsid w:val="006346D1"/>
    <w:rsid w:val="00635332"/>
    <w:rsid w:val="00635F26"/>
    <w:rsid w:val="0063764C"/>
    <w:rsid w:val="00640166"/>
    <w:rsid w:val="00640C81"/>
    <w:rsid w:val="00641015"/>
    <w:rsid w:val="006410CE"/>
    <w:rsid w:val="00641747"/>
    <w:rsid w:val="00642E14"/>
    <w:rsid w:val="0064494C"/>
    <w:rsid w:val="00644EB5"/>
    <w:rsid w:val="006452FC"/>
    <w:rsid w:val="0064572A"/>
    <w:rsid w:val="00646491"/>
    <w:rsid w:val="00646AD6"/>
    <w:rsid w:val="00646F9A"/>
    <w:rsid w:val="00647593"/>
    <w:rsid w:val="00647603"/>
    <w:rsid w:val="00653452"/>
    <w:rsid w:val="006544A4"/>
    <w:rsid w:val="00654880"/>
    <w:rsid w:val="00655A3C"/>
    <w:rsid w:val="00657464"/>
    <w:rsid w:val="00660429"/>
    <w:rsid w:val="00660C55"/>
    <w:rsid w:val="0066173A"/>
    <w:rsid w:val="006619F5"/>
    <w:rsid w:val="00662655"/>
    <w:rsid w:val="006641C5"/>
    <w:rsid w:val="006642D1"/>
    <w:rsid w:val="00666BEA"/>
    <w:rsid w:val="00667416"/>
    <w:rsid w:val="00671C28"/>
    <w:rsid w:val="00672716"/>
    <w:rsid w:val="006732F1"/>
    <w:rsid w:val="0067432B"/>
    <w:rsid w:val="006751B1"/>
    <w:rsid w:val="00675861"/>
    <w:rsid w:val="0067695F"/>
    <w:rsid w:val="006769E2"/>
    <w:rsid w:val="00680BE2"/>
    <w:rsid w:val="0068108D"/>
    <w:rsid w:val="00681E9B"/>
    <w:rsid w:val="0068432C"/>
    <w:rsid w:val="006846A0"/>
    <w:rsid w:val="00684F09"/>
    <w:rsid w:val="00685C85"/>
    <w:rsid w:val="00691838"/>
    <w:rsid w:val="00692F4D"/>
    <w:rsid w:val="006933FC"/>
    <w:rsid w:val="00693738"/>
    <w:rsid w:val="006957BC"/>
    <w:rsid w:val="0069753A"/>
    <w:rsid w:val="006A03CE"/>
    <w:rsid w:val="006A088A"/>
    <w:rsid w:val="006A211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04"/>
    <w:rsid w:val="006B7787"/>
    <w:rsid w:val="006C0694"/>
    <w:rsid w:val="006C15C3"/>
    <w:rsid w:val="006C2EA5"/>
    <w:rsid w:val="006C331F"/>
    <w:rsid w:val="006C3389"/>
    <w:rsid w:val="006C3AE6"/>
    <w:rsid w:val="006C50BF"/>
    <w:rsid w:val="006C5713"/>
    <w:rsid w:val="006C5BC3"/>
    <w:rsid w:val="006C7617"/>
    <w:rsid w:val="006D0346"/>
    <w:rsid w:val="006D198A"/>
    <w:rsid w:val="006D1E43"/>
    <w:rsid w:val="006D227A"/>
    <w:rsid w:val="006D2548"/>
    <w:rsid w:val="006D3B34"/>
    <w:rsid w:val="006D494E"/>
    <w:rsid w:val="006D4C94"/>
    <w:rsid w:val="006D5172"/>
    <w:rsid w:val="006D5C1D"/>
    <w:rsid w:val="006E1289"/>
    <w:rsid w:val="006E23B8"/>
    <w:rsid w:val="006E25E6"/>
    <w:rsid w:val="006E3626"/>
    <w:rsid w:val="006E3A7F"/>
    <w:rsid w:val="006E3BAB"/>
    <w:rsid w:val="006E4A0F"/>
    <w:rsid w:val="006E4E94"/>
    <w:rsid w:val="006E500F"/>
    <w:rsid w:val="006E75DE"/>
    <w:rsid w:val="006E7984"/>
    <w:rsid w:val="006F0180"/>
    <w:rsid w:val="006F01A2"/>
    <w:rsid w:val="006F030E"/>
    <w:rsid w:val="006F0C15"/>
    <w:rsid w:val="006F106D"/>
    <w:rsid w:val="006F2738"/>
    <w:rsid w:val="006F2899"/>
    <w:rsid w:val="006F36AD"/>
    <w:rsid w:val="006F46C3"/>
    <w:rsid w:val="006F5131"/>
    <w:rsid w:val="006F58D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4C63"/>
    <w:rsid w:val="0070553F"/>
    <w:rsid w:val="007065A6"/>
    <w:rsid w:val="00706A51"/>
    <w:rsid w:val="00710419"/>
    <w:rsid w:val="0071054C"/>
    <w:rsid w:val="00711478"/>
    <w:rsid w:val="0071165D"/>
    <w:rsid w:val="00712C4E"/>
    <w:rsid w:val="007139E8"/>
    <w:rsid w:val="00713F1C"/>
    <w:rsid w:val="00714801"/>
    <w:rsid w:val="007152B3"/>
    <w:rsid w:val="00715648"/>
    <w:rsid w:val="00715B18"/>
    <w:rsid w:val="007204EF"/>
    <w:rsid w:val="007225A5"/>
    <w:rsid w:val="00723EB5"/>
    <w:rsid w:val="00725290"/>
    <w:rsid w:val="007269E5"/>
    <w:rsid w:val="007279A3"/>
    <w:rsid w:val="0073038A"/>
    <w:rsid w:val="007306D1"/>
    <w:rsid w:val="00731EF2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2CB"/>
    <w:rsid w:val="00752D1C"/>
    <w:rsid w:val="00753296"/>
    <w:rsid w:val="0075368A"/>
    <w:rsid w:val="007537F4"/>
    <w:rsid w:val="0075474B"/>
    <w:rsid w:val="00754AE8"/>
    <w:rsid w:val="00754F3E"/>
    <w:rsid w:val="00755F13"/>
    <w:rsid w:val="0075681A"/>
    <w:rsid w:val="00761D42"/>
    <w:rsid w:val="007620E3"/>
    <w:rsid w:val="00762D84"/>
    <w:rsid w:val="00762DD8"/>
    <w:rsid w:val="00764CF2"/>
    <w:rsid w:val="007653D5"/>
    <w:rsid w:val="00765EEA"/>
    <w:rsid w:val="00765F89"/>
    <w:rsid w:val="007669C7"/>
    <w:rsid w:val="00766E55"/>
    <w:rsid w:val="00771547"/>
    <w:rsid w:val="00775E58"/>
    <w:rsid w:val="00776717"/>
    <w:rsid w:val="00776A55"/>
    <w:rsid w:val="00781762"/>
    <w:rsid w:val="00783A1D"/>
    <w:rsid w:val="00783F49"/>
    <w:rsid w:val="00784467"/>
    <w:rsid w:val="00784890"/>
    <w:rsid w:val="00784DD8"/>
    <w:rsid w:val="0078643E"/>
    <w:rsid w:val="00790402"/>
    <w:rsid w:val="007912B9"/>
    <w:rsid w:val="00791738"/>
    <w:rsid w:val="00791C89"/>
    <w:rsid w:val="00792313"/>
    <w:rsid w:val="007942B0"/>
    <w:rsid w:val="007949BD"/>
    <w:rsid w:val="00795EB7"/>
    <w:rsid w:val="0079658A"/>
    <w:rsid w:val="007965B1"/>
    <w:rsid w:val="00796687"/>
    <w:rsid w:val="007970A0"/>
    <w:rsid w:val="00797C2B"/>
    <w:rsid w:val="007A1ABB"/>
    <w:rsid w:val="007A2831"/>
    <w:rsid w:val="007A573C"/>
    <w:rsid w:val="007A64AB"/>
    <w:rsid w:val="007A66FA"/>
    <w:rsid w:val="007A7585"/>
    <w:rsid w:val="007B0BC0"/>
    <w:rsid w:val="007B18E8"/>
    <w:rsid w:val="007B21A6"/>
    <w:rsid w:val="007B24FA"/>
    <w:rsid w:val="007B346F"/>
    <w:rsid w:val="007B34AD"/>
    <w:rsid w:val="007B3C55"/>
    <w:rsid w:val="007B6CC9"/>
    <w:rsid w:val="007B7C69"/>
    <w:rsid w:val="007C15E9"/>
    <w:rsid w:val="007C180D"/>
    <w:rsid w:val="007C1D25"/>
    <w:rsid w:val="007C2107"/>
    <w:rsid w:val="007C2330"/>
    <w:rsid w:val="007C2C19"/>
    <w:rsid w:val="007C38F7"/>
    <w:rsid w:val="007C542A"/>
    <w:rsid w:val="007C5CEB"/>
    <w:rsid w:val="007C728B"/>
    <w:rsid w:val="007D0204"/>
    <w:rsid w:val="007D2C9B"/>
    <w:rsid w:val="007D4840"/>
    <w:rsid w:val="007D4977"/>
    <w:rsid w:val="007D6780"/>
    <w:rsid w:val="007E04AA"/>
    <w:rsid w:val="007E1783"/>
    <w:rsid w:val="007E2702"/>
    <w:rsid w:val="007E2C43"/>
    <w:rsid w:val="007E3CBF"/>
    <w:rsid w:val="007E3D2A"/>
    <w:rsid w:val="007E3E5C"/>
    <w:rsid w:val="007E464F"/>
    <w:rsid w:val="007E6FB1"/>
    <w:rsid w:val="007F04BC"/>
    <w:rsid w:val="007F16C8"/>
    <w:rsid w:val="007F1AAC"/>
    <w:rsid w:val="007F1D88"/>
    <w:rsid w:val="007F4003"/>
    <w:rsid w:val="007F4071"/>
    <w:rsid w:val="007F4740"/>
    <w:rsid w:val="007F53D3"/>
    <w:rsid w:val="007F5F51"/>
    <w:rsid w:val="00800246"/>
    <w:rsid w:val="00800E5F"/>
    <w:rsid w:val="00801CB0"/>
    <w:rsid w:val="008025AB"/>
    <w:rsid w:val="008046D1"/>
    <w:rsid w:val="00804DDD"/>
    <w:rsid w:val="008061D2"/>
    <w:rsid w:val="008070E1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7A41"/>
    <w:rsid w:val="00827D0A"/>
    <w:rsid w:val="00830E03"/>
    <w:rsid w:val="00830EFB"/>
    <w:rsid w:val="00831A4C"/>
    <w:rsid w:val="00831A67"/>
    <w:rsid w:val="0083254A"/>
    <w:rsid w:val="00833215"/>
    <w:rsid w:val="00833B36"/>
    <w:rsid w:val="00834D6D"/>
    <w:rsid w:val="00834E7C"/>
    <w:rsid w:val="00834FEF"/>
    <w:rsid w:val="00836666"/>
    <w:rsid w:val="00840238"/>
    <w:rsid w:val="008422B1"/>
    <w:rsid w:val="008424D2"/>
    <w:rsid w:val="00842D70"/>
    <w:rsid w:val="00843C4B"/>
    <w:rsid w:val="00845BB6"/>
    <w:rsid w:val="008469EF"/>
    <w:rsid w:val="008506AB"/>
    <w:rsid w:val="0085101F"/>
    <w:rsid w:val="008519EB"/>
    <w:rsid w:val="008521CB"/>
    <w:rsid w:val="00853387"/>
    <w:rsid w:val="00853855"/>
    <w:rsid w:val="00853904"/>
    <w:rsid w:val="00853BDC"/>
    <w:rsid w:val="00854F4C"/>
    <w:rsid w:val="008553E4"/>
    <w:rsid w:val="008573F9"/>
    <w:rsid w:val="008579E4"/>
    <w:rsid w:val="00857CF4"/>
    <w:rsid w:val="0086074D"/>
    <w:rsid w:val="00862E94"/>
    <w:rsid w:val="008637B8"/>
    <w:rsid w:val="00864D6C"/>
    <w:rsid w:val="008659D9"/>
    <w:rsid w:val="0086688F"/>
    <w:rsid w:val="00866D96"/>
    <w:rsid w:val="00867E4F"/>
    <w:rsid w:val="00871441"/>
    <w:rsid w:val="0087174D"/>
    <w:rsid w:val="008720BA"/>
    <w:rsid w:val="00873417"/>
    <w:rsid w:val="008743EF"/>
    <w:rsid w:val="0087540D"/>
    <w:rsid w:val="00875898"/>
    <w:rsid w:val="008761A1"/>
    <w:rsid w:val="008770C4"/>
    <w:rsid w:val="0087750A"/>
    <w:rsid w:val="00877AB0"/>
    <w:rsid w:val="00877E9F"/>
    <w:rsid w:val="00881AE0"/>
    <w:rsid w:val="00881F22"/>
    <w:rsid w:val="008822CE"/>
    <w:rsid w:val="00882484"/>
    <w:rsid w:val="0088407C"/>
    <w:rsid w:val="0088461A"/>
    <w:rsid w:val="008850D8"/>
    <w:rsid w:val="0088570A"/>
    <w:rsid w:val="00886E2B"/>
    <w:rsid w:val="0089082F"/>
    <w:rsid w:val="00890BBF"/>
    <w:rsid w:val="00892B16"/>
    <w:rsid w:val="00892FB5"/>
    <w:rsid w:val="00893C9B"/>
    <w:rsid w:val="00893E72"/>
    <w:rsid w:val="00896149"/>
    <w:rsid w:val="0089645F"/>
    <w:rsid w:val="00897471"/>
    <w:rsid w:val="008A0444"/>
    <w:rsid w:val="008A064D"/>
    <w:rsid w:val="008A1B04"/>
    <w:rsid w:val="008A1B5F"/>
    <w:rsid w:val="008A1CFB"/>
    <w:rsid w:val="008A280F"/>
    <w:rsid w:val="008A2A35"/>
    <w:rsid w:val="008A3969"/>
    <w:rsid w:val="008A3C9A"/>
    <w:rsid w:val="008A7E75"/>
    <w:rsid w:val="008B0711"/>
    <w:rsid w:val="008B12D1"/>
    <w:rsid w:val="008B1CD8"/>
    <w:rsid w:val="008B1CE8"/>
    <w:rsid w:val="008B452F"/>
    <w:rsid w:val="008B5B7E"/>
    <w:rsid w:val="008B7148"/>
    <w:rsid w:val="008C200D"/>
    <w:rsid w:val="008C2DBB"/>
    <w:rsid w:val="008C338C"/>
    <w:rsid w:val="008C3425"/>
    <w:rsid w:val="008C3D49"/>
    <w:rsid w:val="008C422B"/>
    <w:rsid w:val="008C4A6B"/>
    <w:rsid w:val="008C5553"/>
    <w:rsid w:val="008C5D01"/>
    <w:rsid w:val="008C627D"/>
    <w:rsid w:val="008D026D"/>
    <w:rsid w:val="008D041F"/>
    <w:rsid w:val="008D065C"/>
    <w:rsid w:val="008D082A"/>
    <w:rsid w:val="008D2A61"/>
    <w:rsid w:val="008D3116"/>
    <w:rsid w:val="008D53FF"/>
    <w:rsid w:val="008D5F08"/>
    <w:rsid w:val="008D6986"/>
    <w:rsid w:val="008D7938"/>
    <w:rsid w:val="008E0366"/>
    <w:rsid w:val="008E2595"/>
    <w:rsid w:val="008E3BEA"/>
    <w:rsid w:val="008E7219"/>
    <w:rsid w:val="008F031A"/>
    <w:rsid w:val="008F1614"/>
    <w:rsid w:val="008F2BA5"/>
    <w:rsid w:val="008F3A29"/>
    <w:rsid w:val="008F3BB8"/>
    <w:rsid w:val="008F562D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2224"/>
    <w:rsid w:val="00913051"/>
    <w:rsid w:val="00914062"/>
    <w:rsid w:val="00914115"/>
    <w:rsid w:val="00914983"/>
    <w:rsid w:val="00916FC9"/>
    <w:rsid w:val="00917E16"/>
    <w:rsid w:val="00920526"/>
    <w:rsid w:val="00921CBE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FE4"/>
    <w:rsid w:val="00927723"/>
    <w:rsid w:val="00930214"/>
    <w:rsid w:val="00930668"/>
    <w:rsid w:val="009306CB"/>
    <w:rsid w:val="009316F3"/>
    <w:rsid w:val="00932CC1"/>
    <w:rsid w:val="0093389B"/>
    <w:rsid w:val="0093517A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7C5D"/>
    <w:rsid w:val="00947FF4"/>
    <w:rsid w:val="00950388"/>
    <w:rsid w:val="00950580"/>
    <w:rsid w:val="00950EBB"/>
    <w:rsid w:val="0095144A"/>
    <w:rsid w:val="0095175C"/>
    <w:rsid w:val="009534C2"/>
    <w:rsid w:val="00953D6B"/>
    <w:rsid w:val="00953E21"/>
    <w:rsid w:val="00955915"/>
    <w:rsid w:val="00956F6D"/>
    <w:rsid w:val="0095721D"/>
    <w:rsid w:val="00957F01"/>
    <w:rsid w:val="0096027A"/>
    <w:rsid w:val="00961503"/>
    <w:rsid w:val="00961D28"/>
    <w:rsid w:val="00962A47"/>
    <w:rsid w:val="009638D6"/>
    <w:rsid w:val="00963DC7"/>
    <w:rsid w:val="00966259"/>
    <w:rsid w:val="00970BE3"/>
    <w:rsid w:val="00972062"/>
    <w:rsid w:val="00974B74"/>
    <w:rsid w:val="00975E74"/>
    <w:rsid w:val="00975F3A"/>
    <w:rsid w:val="00975F7B"/>
    <w:rsid w:val="009768D0"/>
    <w:rsid w:val="00976C66"/>
    <w:rsid w:val="00977152"/>
    <w:rsid w:val="0097727D"/>
    <w:rsid w:val="00982DF9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6846"/>
    <w:rsid w:val="00997DCD"/>
    <w:rsid w:val="009A0744"/>
    <w:rsid w:val="009A1548"/>
    <w:rsid w:val="009A1F14"/>
    <w:rsid w:val="009A31C8"/>
    <w:rsid w:val="009A32C4"/>
    <w:rsid w:val="009A6EC6"/>
    <w:rsid w:val="009A7A0F"/>
    <w:rsid w:val="009B0559"/>
    <w:rsid w:val="009B0FB0"/>
    <w:rsid w:val="009B102F"/>
    <w:rsid w:val="009B1702"/>
    <w:rsid w:val="009B1898"/>
    <w:rsid w:val="009B1A2F"/>
    <w:rsid w:val="009B1EE2"/>
    <w:rsid w:val="009B2B1D"/>
    <w:rsid w:val="009B400F"/>
    <w:rsid w:val="009B40C7"/>
    <w:rsid w:val="009B4941"/>
    <w:rsid w:val="009B555B"/>
    <w:rsid w:val="009B5F7F"/>
    <w:rsid w:val="009B7937"/>
    <w:rsid w:val="009C0527"/>
    <w:rsid w:val="009C092B"/>
    <w:rsid w:val="009C0C10"/>
    <w:rsid w:val="009C0DEC"/>
    <w:rsid w:val="009C1826"/>
    <w:rsid w:val="009C237D"/>
    <w:rsid w:val="009C38FE"/>
    <w:rsid w:val="009C456D"/>
    <w:rsid w:val="009C5641"/>
    <w:rsid w:val="009C5B08"/>
    <w:rsid w:val="009C5F16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50CD"/>
    <w:rsid w:val="009D54B3"/>
    <w:rsid w:val="009D5CAC"/>
    <w:rsid w:val="009E0320"/>
    <w:rsid w:val="009E0377"/>
    <w:rsid w:val="009E075F"/>
    <w:rsid w:val="009E092F"/>
    <w:rsid w:val="009E0A5B"/>
    <w:rsid w:val="009E2DE9"/>
    <w:rsid w:val="009E365E"/>
    <w:rsid w:val="009E395A"/>
    <w:rsid w:val="009E4E8A"/>
    <w:rsid w:val="009E59F0"/>
    <w:rsid w:val="009E6712"/>
    <w:rsid w:val="009E7DCE"/>
    <w:rsid w:val="009F1000"/>
    <w:rsid w:val="009F1448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87C"/>
    <w:rsid w:val="00A06046"/>
    <w:rsid w:val="00A06D2C"/>
    <w:rsid w:val="00A06D5E"/>
    <w:rsid w:val="00A07099"/>
    <w:rsid w:val="00A072D1"/>
    <w:rsid w:val="00A07677"/>
    <w:rsid w:val="00A10044"/>
    <w:rsid w:val="00A1111C"/>
    <w:rsid w:val="00A1158A"/>
    <w:rsid w:val="00A117D2"/>
    <w:rsid w:val="00A11934"/>
    <w:rsid w:val="00A13038"/>
    <w:rsid w:val="00A14126"/>
    <w:rsid w:val="00A142A6"/>
    <w:rsid w:val="00A1444D"/>
    <w:rsid w:val="00A158EC"/>
    <w:rsid w:val="00A17E53"/>
    <w:rsid w:val="00A22235"/>
    <w:rsid w:val="00A22243"/>
    <w:rsid w:val="00A23A0B"/>
    <w:rsid w:val="00A24E9A"/>
    <w:rsid w:val="00A26410"/>
    <w:rsid w:val="00A269E3"/>
    <w:rsid w:val="00A310A9"/>
    <w:rsid w:val="00A31A97"/>
    <w:rsid w:val="00A34069"/>
    <w:rsid w:val="00A345FF"/>
    <w:rsid w:val="00A34B17"/>
    <w:rsid w:val="00A370FA"/>
    <w:rsid w:val="00A37F1B"/>
    <w:rsid w:val="00A40B91"/>
    <w:rsid w:val="00A425BE"/>
    <w:rsid w:val="00A42C49"/>
    <w:rsid w:val="00A42E9F"/>
    <w:rsid w:val="00A43FCC"/>
    <w:rsid w:val="00A44473"/>
    <w:rsid w:val="00A465BE"/>
    <w:rsid w:val="00A476CA"/>
    <w:rsid w:val="00A47723"/>
    <w:rsid w:val="00A50CEC"/>
    <w:rsid w:val="00A52509"/>
    <w:rsid w:val="00A52D0D"/>
    <w:rsid w:val="00A53AE8"/>
    <w:rsid w:val="00A55890"/>
    <w:rsid w:val="00A5756B"/>
    <w:rsid w:val="00A5792E"/>
    <w:rsid w:val="00A57FFC"/>
    <w:rsid w:val="00A61561"/>
    <w:rsid w:val="00A61DDA"/>
    <w:rsid w:val="00A62448"/>
    <w:rsid w:val="00A6543B"/>
    <w:rsid w:val="00A65633"/>
    <w:rsid w:val="00A65718"/>
    <w:rsid w:val="00A65F50"/>
    <w:rsid w:val="00A6737A"/>
    <w:rsid w:val="00A705A3"/>
    <w:rsid w:val="00A72027"/>
    <w:rsid w:val="00A733D8"/>
    <w:rsid w:val="00A7358D"/>
    <w:rsid w:val="00A73600"/>
    <w:rsid w:val="00A74673"/>
    <w:rsid w:val="00A75E56"/>
    <w:rsid w:val="00A77280"/>
    <w:rsid w:val="00A777D1"/>
    <w:rsid w:val="00A77E11"/>
    <w:rsid w:val="00A812F9"/>
    <w:rsid w:val="00A824C7"/>
    <w:rsid w:val="00A826C0"/>
    <w:rsid w:val="00A8279C"/>
    <w:rsid w:val="00A8353F"/>
    <w:rsid w:val="00A8403B"/>
    <w:rsid w:val="00A845AA"/>
    <w:rsid w:val="00A84926"/>
    <w:rsid w:val="00A84C57"/>
    <w:rsid w:val="00A8689F"/>
    <w:rsid w:val="00A915A8"/>
    <w:rsid w:val="00A91824"/>
    <w:rsid w:val="00A91C16"/>
    <w:rsid w:val="00A91DDA"/>
    <w:rsid w:val="00A93354"/>
    <w:rsid w:val="00A936BA"/>
    <w:rsid w:val="00A93A59"/>
    <w:rsid w:val="00A94BA7"/>
    <w:rsid w:val="00A94C4C"/>
    <w:rsid w:val="00A96E41"/>
    <w:rsid w:val="00A97F30"/>
    <w:rsid w:val="00AA13A3"/>
    <w:rsid w:val="00AA1609"/>
    <w:rsid w:val="00AA19E3"/>
    <w:rsid w:val="00AA256F"/>
    <w:rsid w:val="00AA3437"/>
    <w:rsid w:val="00AA3B0A"/>
    <w:rsid w:val="00AA46D6"/>
    <w:rsid w:val="00AA4DCA"/>
    <w:rsid w:val="00AA5097"/>
    <w:rsid w:val="00AA515C"/>
    <w:rsid w:val="00AA6177"/>
    <w:rsid w:val="00AA6D2A"/>
    <w:rsid w:val="00AA6FC1"/>
    <w:rsid w:val="00AA7BA3"/>
    <w:rsid w:val="00AA7F35"/>
    <w:rsid w:val="00AB008E"/>
    <w:rsid w:val="00AB037C"/>
    <w:rsid w:val="00AB3260"/>
    <w:rsid w:val="00AB368E"/>
    <w:rsid w:val="00AB3AAB"/>
    <w:rsid w:val="00AB3CDC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506D"/>
    <w:rsid w:val="00AC5938"/>
    <w:rsid w:val="00AC72E9"/>
    <w:rsid w:val="00AC74A5"/>
    <w:rsid w:val="00AC7FC6"/>
    <w:rsid w:val="00AD1F21"/>
    <w:rsid w:val="00AD2A23"/>
    <w:rsid w:val="00AD3606"/>
    <w:rsid w:val="00AD3B3C"/>
    <w:rsid w:val="00AD3BF7"/>
    <w:rsid w:val="00AD50B4"/>
    <w:rsid w:val="00AD64DD"/>
    <w:rsid w:val="00AD66BD"/>
    <w:rsid w:val="00AD79EA"/>
    <w:rsid w:val="00AD7B01"/>
    <w:rsid w:val="00AE098A"/>
    <w:rsid w:val="00AE1B8B"/>
    <w:rsid w:val="00AE4627"/>
    <w:rsid w:val="00AE5237"/>
    <w:rsid w:val="00AE5789"/>
    <w:rsid w:val="00AE6DF4"/>
    <w:rsid w:val="00AF1F36"/>
    <w:rsid w:val="00AF2BF4"/>
    <w:rsid w:val="00AF33B3"/>
    <w:rsid w:val="00AF3F6D"/>
    <w:rsid w:val="00AF423C"/>
    <w:rsid w:val="00AF4B90"/>
    <w:rsid w:val="00AF5156"/>
    <w:rsid w:val="00AF53FF"/>
    <w:rsid w:val="00AF5E6C"/>
    <w:rsid w:val="00B00C8D"/>
    <w:rsid w:val="00B01570"/>
    <w:rsid w:val="00B024FD"/>
    <w:rsid w:val="00B05CBA"/>
    <w:rsid w:val="00B07664"/>
    <w:rsid w:val="00B120DE"/>
    <w:rsid w:val="00B12A44"/>
    <w:rsid w:val="00B1357A"/>
    <w:rsid w:val="00B16E98"/>
    <w:rsid w:val="00B17803"/>
    <w:rsid w:val="00B17871"/>
    <w:rsid w:val="00B17F07"/>
    <w:rsid w:val="00B21807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5DB0"/>
    <w:rsid w:val="00B36929"/>
    <w:rsid w:val="00B40C50"/>
    <w:rsid w:val="00B421C9"/>
    <w:rsid w:val="00B429D9"/>
    <w:rsid w:val="00B42D4C"/>
    <w:rsid w:val="00B42F3C"/>
    <w:rsid w:val="00B4409D"/>
    <w:rsid w:val="00B44CB1"/>
    <w:rsid w:val="00B44E8D"/>
    <w:rsid w:val="00B467EB"/>
    <w:rsid w:val="00B46E5B"/>
    <w:rsid w:val="00B47317"/>
    <w:rsid w:val="00B50EEB"/>
    <w:rsid w:val="00B5116D"/>
    <w:rsid w:val="00B52D45"/>
    <w:rsid w:val="00B5495E"/>
    <w:rsid w:val="00B54E12"/>
    <w:rsid w:val="00B55322"/>
    <w:rsid w:val="00B56966"/>
    <w:rsid w:val="00B56E47"/>
    <w:rsid w:val="00B60956"/>
    <w:rsid w:val="00B60F71"/>
    <w:rsid w:val="00B6155A"/>
    <w:rsid w:val="00B61C1E"/>
    <w:rsid w:val="00B63E22"/>
    <w:rsid w:val="00B64C4E"/>
    <w:rsid w:val="00B666F4"/>
    <w:rsid w:val="00B66D6B"/>
    <w:rsid w:val="00B67084"/>
    <w:rsid w:val="00B70778"/>
    <w:rsid w:val="00B72BAB"/>
    <w:rsid w:val="00B730E5"/>
    <w:rsid w:val="00B731E8"/>
    <w:rsid w:val="00B732F9"/>
    <w:rsid w:val="00B739E4"/>
    <w:rsid w:val="00B762A0"/>
    <w:rsid w:val="00B77F2A"/>
    <w:rsid w:val="00B8203A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63D4"/>
    <w:rsid w:val="00B96457"/>
    <w:rsid w:val="00B9727F"/>
    <w:rsid w:val="00B976A9"/>
    <w:rsid w:val="00BA04C9"/>
    <w:rsid w:val="00BA0514"/>
    <w:rsid w:val="00BA0A95"/>
    <w:rsid w:val="00BA1741"/>
    <w:rsid w:val="00BA22F2"/>
    <w:rsid w:val="00BA25DF"/>
    <w:rsid w:val="00BA3212"/>
    <w:rsid w:val="00BA36B7"/>
    <w:rsid w:val="00BA3B0F"/>
    <w:rsid w:val="00BA3FD4"/>
    <w:rsid w:val="00BA473D"/>
    <w:rsid w:val="00BA4DD1"/>
    <w:rsid w:val="00BA59F6"/>
    <w:rsid w:val="00BB13A2"/>
    <w:rsid w:val="00BB18B6"/>
    <w:rsid w:val="00BB1DD4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852"/>
    <w:rsid w:val="00BD352A"/>
    <w:rsid w:val="00BD3E42"/>
    <w:rsid w:val="00BD4C13"/>
    <w:rsid w:val="00BD6677"/>
    <w:rsid w:val="00BD75C0"/>
    <w:rsid w:val="00BD78CE"/>
    <w:rsid w:val="00BE2432"/>
    <w:rsid w:val="00BE2B16"/>
    <w:rsid w:val="00BE2F1B"/>
    <w:rsid w:val="00BE379A"/>
    <w:rsid w:val="00BE3D83"/>
    <w:rsid w:val="00BE4F75"/>
    <w:rsid w:val="00BE5DC1"/>
    <w:rsid w:val="00BE6B0B"/>
    <w:rsid w:val="00BF0011"/>
    <w:rsid w:val="00BF0BF4"/>
    <w:rsid w:val="00BF1ABE"/>
    <w:rsid w:val="00BF21F7"/>
    <w:rsid w:val="00BF28A8"/>
    <w:rsid w:val="00BF42B3"/>
    <w:rsid w:val="00BF5A1B"/>
    <w:rsid w:val="00BF5C20"/>
    <w:rsid w:val="00BF6567"/>
    <w:rsid w:val="00BF703A"/>
    <w:rsid w:val="00C0142E"/>
    <w:rsid w:val="00C020DB"/>
    <w:rsid w:val="00C0235B"/>
    <w:rsid w:val="00C032D4"/>
    <w:rsid w:val="00C04BB7"/>
    <w:rsid w:val="00C05DB2"/>
    <w:rsid w:val="00C067B8"/>
    <w:rsid w:val="00C070D9"/>
    <w:rsid w:val="00C1111E"/>
    <w:rsid w:val="00C11FEC"/>
    <w:rsid w:val="00C13F3B"/>
    <w:rsid w:val="00C14F85"/>
    <w:rsid w:val="00C159B3"/>
    <w:rsid w:val="00C15D81"/>
    <w:rsid w:val="00C15E9D"/>
    <w:rsid w:val="00C17B72"/>
    <w:rsid w:val="00C20918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7C4"/>
    <w:rsid w:val="00C35FF9"/>
    <w:rsid w:val="00C36E40"/>
    <w:rsid w:val="00C3778A"/>
    <w:rsid w:val="00C4001B"/>
    <w:rsid w:val="00C40474"/>
    <w:rsid w:val="00C410ED"/>
    <w:rsid w:val="00C41D96"/>
    <w:rsid w:val="00C4340D"/>
    <w:rsid w:val="00C437BB"/>
    <w:rsid w:val="00C43CD7"/>
    <w:rsid w:val="00C445F1"/>
    <w:rsid w:val="00C44B86"/>
    <w:rsid w:val="00C46E37"/>
    <w:rsid w:val="00C471EB"/>
    <w:rsid w:val="00C51789"/>
    <w:rsid w:val="00C519EC"/>
    <w:rsid w:val="00C52AE8"/>
    <w:rsid w:val="00C535A4"/>
    <w:rsid w:val="00C56617"/>
    <w:rsid w:val="00C56A72"/>
    <w:rsid w:val="00C57FAB"/>
    <w:rsid w:val="00C6108A"/>
    <w:rsid w:val="00C6286B"/>
    <w:rsid w:val="00C629F1"/>
    <w:rsid w:val="00C62A6A"/>
    <w:rsid w:val="00C62FB2"/>
    <w:rsid w:val="00C638F3"/>
    <w:rsid w:val="00C63B46"/>
    <w:rsid w:val="00C644C3"/>
    <w:rsid w:val="00C650F8"/>
    <w:rsid w:val="00C65D07"/>
    <w:rsid w:val="00C6609E"/>
    <w:rsid w:val="00C67671"/>
    <w:rsid w:val="00C67A73"/>
    <w:rsid w:val="00C67CCA"/>
    <w:rsid w:val="00C71D98"/>
    <w:rsid w:val="00C73CC9"/>
    <w:rsid w:val="00C762D5"/>
    <w:rsid w:val="00C76555"/>
    <w:rsid w:val="00C76B6E"/>
    <w:rsid w:val="00C772C0"/>
    <w:rsid w:val="00C81199"/>
    <w:rsid w:val="00C82303"/>
    <w:rsid w:val="00C82338"/>
    <w:rsid w:val="00C82490"/>
    <w:rsid w:val="00C83112"/>
    <w:rsid w:val="00C8374A"/>
    <w:rsid w:val="00C838CB"/>
    <w:rsid w:val="00C851C9"/>
    <w:rsid w:val="00C86F59"/>
    <w:rsid w:val="00C87FB6"/>
    <w:rsid w:val="00C9094C"/>
    <w:rsid w:val="00C90E90"/>
    <w:rsid w:val="00C918F3"/>
    <w:rsid w:val="00C91FAE"/>
    <w:rsid w:val="00C930EF"/>
    <w:rsid w:val="00C9383C"/>
    <w:rsid w:val="00C969C8"/>
    <w:rsid w:val="00C97184"/>
    <w:rsid w:val="00C97C0E"/>
    <w:rsid w:val="00CA0328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0F6A"/>
    <w:rsid w:val="00CB29E9"/>
    <w:rsid w:val="00CB3AB4"/>
    <w:rsid w:val="00CB4A28"/>
    <w:rsid w:val="00CB5E78"/>
    <w:rsid w:val="00CB5F13"/>
    <w:rsid w:val="00CB76CC"/>
    <w:rsid w:val="00CC03DA"/>
    <w:rsid w:val="00CC098C"/>
    <w:rsid w:val="00CC13C7"/>
    <w:rsid w:val="00CC3E62"/>
    <w:rsid w:val="00CC5810"/>
    <w:rsid w:val="00CC6A73"/>
    <w:rsid w:val="00CC7A22"/>
    <w:rsid w:val="00CC7DB7"/>
    <w:rsid w:val="00CC7F77"/>
    <w:rsid w:val="00CD00E1"/>
    <w:rsid w:val="00CD0398"/>
    <w:rsid w:val="00CD04F4"/>
    <w:rsid w:val="00CD2B21"/>
    <w:rsid w:val="00CD33CD"/>
    <w:rsid w:val="00CD3B45"/>
    <w:rsid w:val="00CD4EBD"/>
    <w:rsid w:val="00CD5367"/>
    <w:rsid w:val="00CD6B50"/>
    <w:rsid w:val="00CD763E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4F84"/>
    <w:rsid w:val="00CF5822"/>
    <w:rsid w:val="00CF64C6"/>
    <w:rsid w:val="00D010A8"/>
    <w:rsid w:val="00D0174A"/>
    <w:rsid w:val="00D02792"/>
    <w:rsid w:val="00D03F36"/>
    <w:rsid w:val="00D0444A"/>
    <w:rsid w:val="00D04686"/>
    <w:rsid w:val="00D04ADB"/>
    <w:rsid w:val="00D05892"/>
    <w:rsid w:val="00D05D59"/>
    <w:rsid w:val="00D06537"/>
    <w:rsid w:val="00D076EB"/>
    <w:rsid w:val="00D10E91"/>
    <w:rsid w:val="00D11097"/>
    <w:rsid w:val="00D1129B"/>
    <w:rsid w:val="00D117A7"/>
    <w:rsid w:val="00D12376"/>
    <w:rsid w:val="00D124A4"/>
    <w:rsid w:val="00D12AE6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12A4"/>
    <w:rsid w:val="00D22C18"/>
    <w:rsid w:val="00D23482"/>
    <w:rsid w:val="00D23640"/>
    <w:rsid w:val="00D249D6"/>
    <w:rsid w:val="00D251DA"/>
    <w:rsid w:val="00D25539"/>
    <w:rsid w:val="00D255CB"/>
    <w:rsid w:val="00D25771"/>
    <w:rsid w:val="00D272F6"/>
    <w:rsid w:val="00D30378"/>
    <w:rsid w:val="00D317E4"/>
    <w:rsid w:val="00D326E5"/>
    <w:rsid w:val="00D34485"/>
    <w:rsid w:val="00D352C1"/>
    <w:rsid w:val="00D352FC"/>
    <w:rsid w:val="00D36C58"/>
    <w:rsid w:val="00D37D88"/>
    <w:rsid w:val="00D41521"/>
    <w:rsid w:val="00D41F54"/>
    <w:rsid w:val="00D42E9C"/>
    <w:rsid w:val="00D4333A"/>
    <w:rsid w:val="00D43BB4"/>
    <w:rsid w:val="00D44E26"/>
    <w:rsid w:val="00D45187"/>
    <w:rsid w:val="00D46D85"/>
    <w:rsid w:val="00D5171A"/>
    <w:rsid w:val="00D52BF7"/>
    <w:rsid w:val="00D53CCF"/>
    <w:rsid w:val="00D5487A"/>
    <w:rsid w:val="00D57FE7"/>
    <w:rsid w:val="00D620C3"/>
    <w:rsid w:val="00D628FB"/>
    <w:rsid w:val="00D64B75"/>
    <w:rsid w:val="00D65138"/>
    <w:rsid w:val="00D65883"/>
    <w:rsid w:val="00D6689F"/>
    <w:rsid w:val="00D67D95"/>
    <w:rsid w:val="00D67DF8"/>
    <w:rsid w:val="00D7194D"/>
    <w:rsid w:val="00D71FC8"/>
    <w:rsid w:val="00D72615"/>
    <w:rsid w:val="00D7314E"/>
    <w:rsid w:val="00D7320C"/>
    <w:rsid w:val="00D73FD1"/>
    <w:rsid w:val="00D74BE1"/>
    <w:rsid w:val="00D74E02"/>
    <w:rsid w:val="00D769DF"/>
    <w:rsid w:val="00D77E4F"/>
    <w:rsid w:val="00D80835"/>
    <w:rsid w:val="00D81398"/>
    <w:rsid w:val="00D81A15"/>
    <w:rsid w:val="00D83129"/>
    <w:rsid w:val="00D842E8"/>
    <w:rsid w:val="00D84DBE"/>
    <w:rsid w:val="00D856F6"/>
    <w:rsid w:val="00D8578B"/>
    <w:rsid w:val="00D860F6"/>
    <w:rsid w:val="00D86CC7"/>
    <w:rsid w:val="00D872A6"/>
    <w:rsid w:val="00D873FB"/>
    <w:rsid w:val="00D87BE2"/>
    <w:rsid w:val="00D87C04"/>
    <w:rsid w:val="00D904F3"/>
    <w:rsid w:val="00D9069B"/>
    <w:rsid w:val="00D90BF9"/>
    <w:rsid w:val="00D9103A"/>
    <w:rsid w:val="00D91657"/>
    <w:rsid w:val="00D91EBB"/>
    <w:rsid w:val="00D93128"/>
    <w:rsid w:val="00D95691"/>
    <w:rsid w:val="00DA348F"/>
    <w:rsid w:val="00DA3663"/>
    <w:rsid w:val="00DA7406"/>
    <w:rsid w:val="00DA7EF1"/>
    <w:rsid w:val="00DB0A5A"/>
    <w:rsid w:val="00DB14E0"/>
    <w:rsid w:val="00DB24CA"/>
    <w:rsid w:val="00DB2682"/>
    <w:rsid w:val="00DB2DC2"/>
    <w:rsid w:val="00DB3612"/>
    <w:rsid w:val="00DB392A"/>
    <w:rsid w:val="00DB4C54"/>
    <w:rsid w:val="00DB5D21"/>
    <w:rsid w:val="00DC060F"/>
    <w:rsid w:val="00DC1407"/>
    <w:rsid w:val="00DC234C"/>
    <w:rsid w:val="00DC29E5"/>
    <w:rsid w:val="00DC2E99"/>
    <w:rsid w:val="00DC4DF2"/>
    <w:rsid w:val="00DC5952"/>
    <w:rsid w:val="00DC5AF5"/>
    <w:rsid w:val="00DC5B2D"/>
    <w:rsid w:val="00DC61EC"/>
    <w:rsid w:val="00DC63DB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7563"/>
    <w:rsid w:val="00DE0901"/>
    <w:rsid w:val="00DE1343"/>
    <w:rsid w:val="00DE1E1A"/>
    <w:rsid w:val="00DE2125"/>
    <w:rsid w:val="00DE22F7"/>
    <w:rsid w:val="00DE2718"/>
    <w:rsid w:val="00DE337A"/>
    <w:rsid w:val="00DE3838"/>
    <w:rsid w:val="00DE3C48"/>
    <w:rsid w:val="00DE46C2"/>
    <w:rsid w:val="00DE4DFF"/>
    <w:rsid w:val="00DE521A"/>
    <w:rsid w:val="00DE55F1"/>
    <w:rsid w:val="00DE562E"/>
    <w:rsid w:val="00DE62D4"/>
    <w:rsid w:val="00DE6680"/>
    <w:rsid w:val="00DF104B"/>
    <w:rsid w:val="00DF24DC"/>
    <w:rsid w:val="00DF4784"/>
    <w:rsid w:val="00DF7BC3"/>
    <w:rsid w:val="00E00EEB"/>
    <w:rsid w:val="00E010B8"/>
    <w:rsid w:val="00E02075"/>
    <w:rsid w:val="00E0299E"/>
    <w:rsid w:val="00E039FF"/>
    <w:rsid w:val="00E03FE7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20AA"/>
    <w:rsid w:val="00E13D0B"/>
    <w:rsid w:val="00E140C5"/>
    <w:rsid w:val="00E146CC"/>
    <w:rsid w:val="00E1674C"/>
    <w:rsid w:val="00E16937"/>
    <w:rsid w:val="00E176CA"/>
    <w:rsid w:val="00E17F4C"/>
    <w:rsid w:val="00E2030B"/>
    <w:rsid w:val="00E20551"/>
    <w:rsid w:val="00E21B67"/>
    <w:rsid w:val="00E22D2F"/>
    <w:rsid w:val="00E2435D"/>
    <w:rsid w:val="00E2524A"/>
    <w:rsid w:val="00E25AB6"/>
    <w:rsid w:val="00E30205"/>
    <w:rsid w:val="00E30979"/>
    <w:rsid w:val="00E31035"/>
    <w:rsid w:val="00E317B3"/>
    <w:rsid w:val="00E327EF"/>
    <w:rsid w:val="00E33B20"/>
    <w:rsid w:val="00E34487"/>
    <w:rsid w:val="00E34AAE"/>
    <w:rsid w:val="00E34D17"/>
    <w:rsid w:val="00E35B1A"/>
    <w:rsid w:val="00E35B4F"/>
    <w:rsid w:val="00E4089E"/>
    <w:rsid w:val="00E41CD1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EF9"/>
    <w:rsid w:val="00E534D5"/>
    <w:rsid w:val="00E538AF"/>
    <w:rsid w:val="00E53DBB"/>
    <w:rsid w:val="00E53F56"/>
    <w:rsid w:val="00E54B52"/>
    <w:rsid w:val="00E56306"/>
    <w:rsid w:val="00E56775"/>
    <w:rsid w:val="00E56902"/>
    <w:rsid w:val="00E56A7E"/>
    <w:rsid w:val="00E60A94"/>
    <w:rsid w:val="00E61763"/>
    <w:rsid w:val="00E624D1"/>
    <w:rsid w:val="00E62C1C"/>
    <w:rsid w:val="00E62C4F"/>
    <w:rsid w:val="00E63107"/>
    <w:rsid w:val="00E65DE7"/>
    <w:rsid w:val="00E66A90"/>
    <w:rsid w:val="00E66F81"/>
    <w:rsid w:val="00E704CD"/>
    <w:rsid w:val="00E73167"/>
    <w:rsid w:val="00E74C56"/>
    <w:rsid w:val="00E750D3"/>
    <w:rsid w:val="00E75815"/>
    <w:rsid w:val="00E75C60"/>
    <w:rsid w:val="00E7606C"/>
    <w:rsid w:val="00E76FC9"/>
    <w:rsid w:val="00E775B9"/>
    <w:rsid w:val="00E77F4A"/>
    <w:rsid w:val="00E80412"/>
    <w:rsid w:val="00E8064F"/>
    <w:rsid w:val="00E80723"/>
    <w:rsid w:val="00E818BF"/>
    <w:rsid w:val="00E8210B"/>
    <w:rsid w:val="00E82286"/>
    <w:rsid w:val="00E82F71"/>
    <w:rsid w:val="00E83AE6"/>
    <w:rsid w:val="00E83DD1"/>
    <w:rsid w:val="00E8424C"/>
    <w:rsid w:val="00E847AC"/>
    <w:rsid w:val="00E857B2"/>
    <w:rsid w:val="00E85A66"/>
    <w:rsid w:val="00E85C57"/>
    <w:rsid w:val="00E861D6"/>
    <w:rsid w:val="00E875F5"/>
    <w:rsid w:val="00E876FA"/>
    <w:rsid w:val="00E94ED1"/>
    <w:rsid w:val="00E9553C"/>
    <w:rsid w:val="00E976A0"/>
    <w:rsid w:val="00EA0032"/>
    <w:rsid w:val="00EA38E3"/>
    <w:rsid w:val="00EA457B"/>
    <w:rsid w:val="00EA4BD7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4122"/>
    <w:rsid w:val="00EC4AE1"/>
    <w:rsid w:val="00EC4B9E"/>
    <w:rsid w:val="00EC5699"/>
    <w:rsid w:val="00EC5BFC"/>
    <w:rsid w:val="00EC5ECF"/>
    <w:rsid w:val="00EC6430"/>
    <w:rsid w:val="00EC65EB"/>
    <w:rsid w:val="00EC71C3"/>
    <w:rsid w:val="00EC7437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51"/>
    <w:rsid w:val="00EE066C"/>
    <w:rsid w:val="00EE08DD"/>
    <w:rsid w:val="00EE2276"/>
    <w:rsid w:val="00EE3CBD"/>
    <w:rsid w:val="00EE4996"/>
    <w:rsid w:val="00EE5A21"/>
    <w:rsid w:val="00EE747E"/>
    <w:rsid w:val="00EE7ABC"/>
    <w:rsid w:val="00EE7E68"/>
    <w:rsid w:val="00EF2C79"/>
    <w:rsid w:val="00EF3553"/>
    <w:rsid w:val="00EF396E"/>
    <w:rsid w:val="00EF42AD"/>
    <w:rsid w:val="00EF4A4D"/>
    <w:rsid w:val="00EF5513"/>
    <w:rsid w:val="00EF5EB2"/>
    <w:rsid w:val="00EF6D21"/>
    <w:rsid w:val="00EF7429"/>
    <w:rsid w:val="00EF77D1"/>
    <w:rsid w:val="00EF796D"/>
    <w:rsid w:val="00EF7D93"/>
    <w:rsid w:val="00EF7DDB"/>
    <w:rsid w:val="00EF7DE6"/>
    <w:rsid w:val="00EF7FB7"/>
    <w:rsid w:val="00F00B13"/>
    <w:rsid w:val="00F00F9D"/>
    <w:rsid w:val="00F02294"/>
    <w:rsid w:val="00F03262"/>
    <w:rsid w:val="00F033AA"/>
    <w:rsid w:val="00F03A5B"/>
    <w:rsid w:val="00F04230"/>
    <w:rsid w:val="00F043CE"/>
    <w:rsid w:val="00F06049"/>
    <w:rsid w:val="00F06B87"/>
    <w:rsid w:val="00F06DBB"/>
    <w:rsid w:val="00F07B5D"/>
    <w:rsid w:val="00F132FD"/>
    <w:rsid w:val="00F133A9"/>
    <w:rsid w:val="00F136DB"/>
    <w:rsid w:val="00F13F41"/>
    <w:rsid w:val="00F15B43"/>
    <w:rsid w:val="00F16698"/>
    <w:rsid w:val="00F2171D"/>
    <w:rsid w:val="00F23A7A"/>
    <w:rsid w:val="00F247C4"/>
    <w:rsid w:val="00F26ABE"/>
    <w:rsid w:val="00F27294"/>
    <w:rsid w:val="00F30538"/>
    <w:rsid w:val="00F30D47"/>
    <w:rsid w:val="00F31BB9"/>
    <w:rsid w:val="00F32331"/>
    <w:rsid w:val="00F352E9"/>
    <w:rsid w:val="00F36DA7"/>
    <w:rsid w:val="00F37212"/>
    <w:rsid w:val="00F376B2"/>
    <w:rsid w:val="00F41114"/>
    <w:rsid w:val="00F41E1B"/>
    <w:rsid w:val="00F42B9E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61B7F"/>
    <w:rsid w:val="00F61F10"/>
    <w:rsid w:val="00F62EAF"/>
    <w:rsid w:val="00F63419"/>
    <w:rsid w:val="00F6354A"/>
    <w:rsid w:val="00F63664"/>
    <w:rsid w:val="00F648A5"/>
    <w:rsid w:val="00F65891"/>
    <w:rsid w:val="00F66126"/>
    <w:rsid w:val="00F66B3C"/>
    <w:rsid w:val="00F67200"/>
    <w:rsid w:val="00F67F93"/>
    <w:rsid w:val="00F70B06"/>
    <w:rsid w:val="00F72FA7"/>
    <w:rsid w:val="00F72FC2"/>
    <w:rsid w:val="00F7444C"/>
    <w:rsid w:val="00F7633E"/>
    <w:rsid w:val="00F7754A"/>
    <w:rsid w:val="00F81E07"/>
    <w:rsid w:val="00F825F5"/>
    <w:rsid w:val="00F83921"/>
    <w:rsid w:val="00F849DA"/>
    <w:rsid w:val="00F85091"/>
    <w:rsid w:val="00F8539E"/>
    <w:rsid w:val="00F867BB"/>
    <w:rsid w:val="00F87790"/>
    <w:rsid w:val="00F87D28"/>
    <w:rsid w:val="00F90547"/>
    <w:rsid w:val="00F920BE"/>
    <w:rsid w:val="00F92CE2"/>
    <w:rsid w:val="00F932EC"/>
    <w:rsid w:val="00F94538"/>
    <w:rsid w:val="00F94E65"/>
    <w:rsid w:val="00F94F67"/>
    <w:rsid w:val="00F970B2"/>
    <w:rsid w:val="00F97779"/>
    <w:rsid w:val="00FA0062"/>
    <w:rsid w:val="00FA3340"/>
    <w:rsid w:val="00FA4991"/>
    <w:rsid w:val="00FA4A2D"/>
    <w:rsid w:val="00FA607B"/>
    <w:rsid w:val="00FA6357"/>
    <w:rsid w:val="00FA74AA"/>
    <w:rsid w:val="00FA7562"/>
    <w:rsid w:val="00FB1129"/>
    <w:rsid w:val="00FB1134"/>
    <w:rsid w:val="00FB3A5A"/>
    <w:rsid w:val="00FB3BD3"/>
    <w:rsid w:val="00FB56F5"/>
    <w:rsid w:val="00FB6275"/>
    <w:rsid w:val="00FB72EE"/>
    <w:rsid w:val="00FC12D2"/>
    <w:rsid w:val="00FC19B4"/>
    <w:rsid w:val="00FC3038"/>
    <w:rsid w:val="00FC37A3"/>
    <w:rsid w:val="00FC6C5C"/>
    <w:rsid w:val="00FC781C"/>
    <w:rsid w:val="00FC7B49"/>
    <w:rsid w:val="00FC7BC5"/>
    <w:rsid w:val="00FD1E9C"/>
    <w:rsid w:val="00FD24F8"/>
    <w:rsid w:val="00FD2FA9"/>
    <w:rsid w:val="00FD3DE2"/>
    <w:rsid w:val="00FD46F7"/>
    <w:rsid w:val="00FD5ACD"/>
    <w:rsid w:val="00FD5F3A"/>
    <w:rsid w:val="00FD796A"/>
    <w:rsid w:val="00FE117C"/>
    <w:rsid w:val="00FE1399"/>
    <w:rsid w:val="00FE14F2"/>
    <w:rsid w:val="00FE264C"/>
    <w:rsid w:val="00FE27C3"/>
    <w:rsid w:val="00FE29BF"/>
    <w:rsid w:val="00FE4B71"/>
    <w:rsid w:val="00FE4DE8"/>
    <w:rsid w:val="00FE5904"/>
    <w:rsid w:val="00FE5E3C"/>
    <w:rsid w:val="00FE78E9"/>
    <w:rsid w:val="00FF272B"/>
    <w:rsid w:val="00FF2ACF"/>
    <w:rsid w:val="00FF544F"/>
    <w:rsid w:val="00FF63E3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3AEC92F-83FC-41E3-BDDB-CC032C80D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114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uiPriority w:val="22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a9">
    <w:name w:val="Заголовок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a"/>
    <w:rsid w:val="001A6442"/>
    <w:pPr>
      <w:spacing w:after="120"/>
    </w:pPr>
  </w:style>
  <w:style w:type="paragraph" w:styleId="ab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4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c">
    <w:name w:val="header"/>
    <w:basedOn w:val="a"/>
    <w:link w:val="ad"/>
    <w:rsid w:val="001A6442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f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5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6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f0">
    <w:name w:val="Balloon Text"/>
    <w:basedOn w:val="a"/>
    <w:link w:val="af1"/>
    <w:uiPriority w:val="99"/>
    <w:rsid w:val="001A6442"/>
    <w:rPr>
      <w:rFonts w:ascii="Tahoma" w:hAnsi="Tahoma" w:cs="Tahoma"/>
      <w:sz w:val="16"/>
      <w:szCs w:val="16"/>
    </w:rPr>
  </w:style>
  <w:style w:type="paragraph" w:styleId="17">
    <w:name w:val="toc 1"/>
    <w:basedOn w:val="a"/>
    <w:next w:val="a"/>
    <w:uiPriority w:val="39"/>
    <w:rsid w:val="001A6442"/>
  </w:style>
  <w:style w:type="paragraph" w:styleId="af2">
    <w:name w:val="Normal (Web)"/>
    <w:basedOn w:val="a"/>
    <w:uiPriority w:val="99"/>
    <w:rsid w:val="001A6442"/>
    <w:pPr>
      <w:spacing w:before="280" w:after="119"/>
    </w:pPr>
    <w:rPr>
      <w:szCs w:val="24"/>
      <w:lang w:val="ru-RU"/>
    </w:rPr>
  </w:style>
  <w:style w:type="paragraph" w:customStyle="1" w:styleId="af3">
    <w:name w:val="Содержимое врезки"/>
    <w:basedOn w:val="a0"/>
    <w:rsid w:val="001A6442"/>
  </w:style>
  <w:style w:type="paragraph" w:customStyle="1" w:styleId="af4">
    <w:name w:val="Содержимое таблицы"/>
    <w:basedOn w:val="a"/>
    <w:rsid w:val="001A6442"/>
    <w:pPr>
      <w:suppressLineNumbers/>
    </w:pPr>
  </w:style>
  <w:style w:type="paragraph" w:customStyle="1" w:styleId="af5">
    <w:name w:val="Заголовок таблицы"/>
    <w:basedOn w:val="af4"/>
    <w:rsid w:val="001A6442"/>
    <w:pPr>
      <w:jc w:val="center"/>
    </w:pPr>
    <w:rPr>
      <w:b/>
      <w:bCs/>
    </w:rPr>
  </w:style>
  <w:style w:type="paragraph" w:styleId="24">
    <w:name w:val="toc 2"/>
    <w:basedOn w:val="14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4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4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4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4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4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4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4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4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6">
    <w:name w:val="Body Text Indent"/>
    <w:aliases w:val="текст,Основной текст 1,Нумерованный список !!,Надин стиль"/>
    <w:basedOn w:val="a"/>
    <w:link w:val="af7"/>
    <w:uiPriority w:val="99"/>
    <w:rsid w:val="001A6442"/>
    <w:pPr>
      <w:spacing w:after="120"/>
      <w:ind w:left="283"/>
    </w:pPr>
  </w:style>
  <w:style w:type="paragraph" w:styleId="af8">
    <w:name w:val="Title"/>
    <w:basedOn w:val="a"/>
    <w:next w:val="af9"/>
    <w:link w:val="afa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9">
    <w:name w:val="Subtitle"/>
    <w:basedOn w:val="a9"/>
    <w:next w:val="a0"/>
    <w:qFormat/>
    <w:rsid w:val="001A6442"/>
    <w:pPr>
      <w:jc w:val="center"/>
    </w:pPr>
    <w:rPr>
      <w:i/>
      <w:iCs/>
    </w:rPr>
  </w:style>
  <w:style w:type="paragraph" w:customStyle="1" w:styleId="afb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f">
    <w:name w:val="Нижний колонтитул Знак"/>
    <w:link w:val="ae"/>
    <w:uiPriority w:val="99"/>
    <w:rsid w:val="007F1D88"/>
    <w:rPr>
      <w:lang w:val="en-US" w:eastAsia="ar-SA"/>
    </w:rPr>
  </w:style>
  <w:style w:type="table" w:styleId="afc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 Paragraph"/>
    <w:basedOn w:val="a"/>
    <w:link w:val="afe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8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f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d">
    <w:name w:val="Верхний колонтитул Знак"/>
    <w:link w:val="ac"/>
    <w:rsid w:val="00272EB9"/>
    <w:rPr>
      <w:lang w:val="en-US" w:eastAsia="ar-SA"/>
    </w:rPr>
  </w:style>
  <w:style w:type="numbering" w:customStyle="1" w:styleId="19">
    <w:name w:val="Нет списка1"/>
    <w:next w:val="a3"/>
    <w:uiPriority w:val="99"/>
    <w:semiHidden/>
    <w:unhideWhenUsed/>
    <w:rsid w:val="006C331F"/>
  </w:style>
  <w:style w:type="paragraph" w:customStyle="1" w:styleId="aff0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a">
    <w:name w:val="Сетка таблицы1"/>
    <w:basedOn w:val="a2"/>
    <w:next w:val="afc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c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2">
    <w:name w:val="Placeholder Text"/>
    <w:basedOn w:val="a1"/>
    <w:uiPriority w:val="99"/>
    <w:semiHidden/>
    <w:rsid w:val="00B3594A"/>
    <w:rPr>
      <w:color w:val="808080"/>
    </w:rPr>
  </w:style>
  <w:style w:type="paragraph" w:styleId="aff3">
    <w:name w:val="endnote text"/>
    <w:basedOn w:val="a"/>
    <w:link w:val="aff4"/>
    <w:uiPriority w:val="99"/>
    <w:semiHidden/>
    <w:unhideWhenUsed/>
    <w:rsid w:val="00B3594A"/>
    <w:rPr>
      <w:sz w:val="20"/>
    </w:rPr>
  </w:style>
  <w:style w:type="character" w:customStyle="1" w:styleId="aff4">
    <w:name w:val="Текст концевой сноски Знак"/>
    <w:basedOn w:val="a1"/>
    <w:link w:val="aff3"/>
    <w:uiPriority w:val="99"/>
    <w:semiHidden/>
    <w:rsid w:val="00B3594A"/>
    <w:rPr>
      <w:lang w:val="en-US" w:eastAsia="ar-SA"/>
    </w:rPr>
  </w:style>
  <w:style w:type="character" w:styleId="aff5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6">
    <w:name w:val="footnote text"/>
    <w:basedOn w:val="a"/>
    <w:link w:val="aff7"/>
    <w:semiHidden/>
    <w:unhideWhenUsed/>
    <w:rsid w:val="00B3594A"/>
    <w:rPr>
      <w:sz w:val="20"/>
    </w:rPr>
  </w:style>
  <w:style w:type="character" w:customStyle="1" w:styleId="aff7">
    <w:name w:val="Текст сноски Знак"/>
    <w:basedOn w:val="a1"/>
    <w:link w:val="aff6"/>
    <w:semiHidden/>
    <w:rsid w:val="00B3594A"/>
    <w:rPr>
      <w:lang w:val="en-US" w:eastAsia="ar-SA"/>
    </w:rPr>
  </w:style>
  <w:style w:type="character" w:styleId="aff8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c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c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9">
    <w:name w:val="Normal Indent"/>
    <w:basedOn w:val="a"/>
    <w:link w:val="affa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a">
    <w:name w:val="Обычный отступ Знак"/>
    <w:link w:val="aff9"/>
    <w:rsid w:val="00ED4FA3"/>
    <w:rPr>
      <w:sz w:val="24"/>
      <w:szCs w:val="24"/>
    </w:rPr>
  </w:style>
  <w:style w:type="character" w:customStyle="1" w:styleId="affb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c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e">
    <w:name w:val="Абзац списка Знак"/>
    <w:link w:val="afd"/>
    <w:uiPriority w:val="34"/>
    <w:locked/>
    <w:rsid w:val="00A65718"/>
    <w:rPr>
      <w:rFonts w:eastAsia="Calibri"/>
      <w:sz w:val="24"/>
      <w:szCs w:val="22"/>
      <w:lang w:eastAsia="en-US"/>
    </w:rPr>
  </w:style>
  <w:style w:type="character" w:customStyle="1" w:styleId="af1">
    <w:name w:val="Текст выноски Знак"/>
    <w:basedOn w:val="a1"/>
    <w:link w:val="af0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7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6"/>
    <w:uiPriority w:val="99"/>
    <w:rsid w:val="00671C28"/>
    <w:rPr>
      <w:sz w:val="24"/>
      <w:lang w:val="en-US" w:eastAsia="ar-SA"/>
    </w:rPr>
  </w:style>
  <w:style w:type="character" w:customStyle="1" w:styleId="afa">
    <w:name w:val="Название Знак"/>
    <w:link w:val="af8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c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c">
    <w:name w:val="Emphasis"/>
    <w:basedOn w:val="a1"/>
    <w:uiPriority w:val="20"/>
    <w:qFormat/>
    <w:rsid w:val="00184274"/>
    <w:rPr>
      <w:i/>
      <w:iCs/>
    </w:rPr>
  </w:style>
  <w:style w:type="paragraph" w:styleId="affd">
    <w:name w:val="Plain Text"/>
    <w:basedOn w:val="a"/>
    <w:link w:val="affe"/>
    <w:rsid w:val="00173513"/>
    <w:pPr>
      <w:suppressAutoHyphens w:val="0"/>
      <w:ind w:firstLine="0"/>
      <w:jc w:val="left"/>
    </w:pPr>
    <w:rPr>
      <w:rFonts w:ascii="Courier New" w:hAnsi="Courier New" w:cs="Courier New"/>
      <w:sz w:val="20"/>
      <w:lang w:val="ru-RU" w:eastAsia="ru-RU"/>
    </w:rPr>
  </w:style>
  <w:style w:type="character" w:customStyle="1" w:styleId="affe">
    <w:name w:val="Текст Знак"/>
    <w:basedOn w:val="a1"/>
    <w:link w:val="affd"/>
    <w:rsid w:val="00173513"/>
    <w:rPr>
      <w:rFonts w:ascii="Courier New" w:hAnsi="Courier New" w:cs="Courier New"/>
    </w:rPr>
  </w:style>
  <w:style w:type="paragraph" w:customStyle="1" w:styleId="afff">
    <w:name w:val="Для таблиц"/>
    <w:basedOn w:val="a"/>
    <w:rsid w:val="006E3A7F"/>
    <w:pPr>
      <w:suppressAutoHyphens w:val="0"/>
      <w:ind w:firstLine="0"/>
      <w:jc w:val="left"/>
    </w:pPr>
    <w:rPr>
      <w:szCs w:val="24"/>
      <w:lang w:val="ru-RU" w:eastAsia="ru-RU"/>
    </w:rPr>
  </w:style>
  <w:style w:type="paragraph" w:customStyle="1" w:styleId="Style190">
    <w:name w:val="Style190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8" w:lineRule="exact"/>
      <w:ind w:firstLine="0"/>
      <w:jc w:val="left"/>
    </w:pPr>
    <w:rPr>
      <w:rFonts w:eastAsiaTheme="minorEastAsia"/>
      <w:szCs w:val="24"/>
      <w:lang w:val="ru-RU" w:eastAsia="ru-RU"/>
    </w:rPr>
  </w:style>
  <w:style w:type="character" w:customStyle="1" w:styleId="FontStyle578">
    <w:name w:val="Font Style578"/>
    <w:basedOn w:val="a1"/>
    <w:uiPriority w:val="99"/>
    <w:rsid w:val="00AB3CDC"/>
    <w:rPr>
      <w:rFonts w:ascii="Times New Roman" w:hAnsi="Times New Roman" w:cs="Times New Roman"/>
      <w:b/>
      <w:bCs/>
      <w:sz w:val="22"/>
      <w:szCs w:val="22"/>
    </w:rPr>
  </w:style>
  <w:style w:type="character" w:customStyle="1" w:styleId="211pt">
    <w:name w:val="Основной текст (2) + 11 pt"/>
    <w:basedOn w:val="a1"/>
    <w:rsid w:val="00AB3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yle227">
    <w:name w:val="Style227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4" w:lineRule="exact"/>
      <w:ind w:firstLine="706"/>
      <w:jc w:val="left"/>
    </w:pPr>
    <w:rPr>
      <w:rFonts w:eastAsiaTheme="minorEastAsia"/>
      <w:szCs w:val="24"/>
      <w:lang w:val="ru-RU" w:eastAsia="ru-RU"/>
    </w:rPr>
  </w:style>
  <w:style w:type="character" w:customStyle="1" w:styleId="aa">
    <w:name w:val="Основной текст Знак"/>
    <w:basedOn w:val="a1"/>
    <w:link w:val="a0"/>
    <w:rsid w:val="006A03CE"/>
    <w:rPr>
      <w:sz w:val="24"/>
      <w:lang w:val="en-US" w:eastAsia="ar-SA"/>
    </w:rPr>
  </w:style>
  <w:style w:type="character" w:customStyle="1" w:styleId="afff0">
    <w:name w:val="Основной текст_"/>
    <w:link w:val="1b"/>
    <w:rsid w:val="00173084"/>
    <w:rPr>
      <w:sz w:val="27"/>
      <w:szCs w:val="27"/>
      <w:shd w:val="clear" w:color="auto" w:fill="FFFFFF"/>
    </w:rPr>
  </w:style>
  <w:style w:type="paragraph" w:customStyle="1" w:styleId="1b">
    <w:name w:val="Основной текст1"/>
    <w:basedOn w:val="a"/>
    <w:link w:val="afff0"/>
    <w:rsid w:val="00173084"/>
    <w:pPr>
      <w:shd w:val="clear" w:color="auto" w:fill="FFFFFF"/>
      <w:suppressAutoHyphens w:val="0"/>
      <w:spacing w:before="360" w:line="322" w:lineRule="exact"/>
      <w:ind w:hanging="700"/>
      <w:jc w:val="right"/>
    </w:pPr>
    <w:rPr>
      <w:sz w:val="27"/>
      <w:szCs w:val="27"/>
      <w:shd w:val="clear" w:color="auto" w:fill="FFFFFF"/>
      <w:lang w:val="ru-RU" w:eastAsia="ru-RU"/>
    </w:rPr>
  </w:style>
  <w:style w:type="table" w:customStyle="1" w:styleId="52">
    <w:name w:val="Сетка таблицы5"/>
    <w:basedOn w:val="a2"/>
    <w:next w:val="afc"/>
    <w:uiPriority w:val="39"/>
    <w:rsid w:val="005B338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C1D0A-24A8-4398-85AF-B5CE17B3C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8665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Южакова Наталья Николаевна</cp:lastModifiedBy>
  <cp:revision>5</cp:revision>
  <cp:lastPrinted>2019-11-26T03:33:00Z</cp:lastPrinted>
  <dcterms:created xsi:type="dcterms:W3CDTF">2025-05-06T09:06:00Z</dcterms:created>
  <dcterms:modified xsi:type="dcterms:W3CDTF">2025-09-17T03:42:00Z</dcterms:modified>
</cp:coreProperties>
</file>